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8B8D27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FF223A">
        <w:rPr>
          <w:rFonts w:ascii="Garamond" w:hAnsi="Garamond"/>
          <w:sz w:val="24"/>
          <w:szCs w:val="24"/>
        </w:rPr>
        <w:t>37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220BD68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F365AC">
        <w:t>3</w:t>
      </w:r>
      <w:r w:rsidR="00FF223A">
        <w:t>82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77880F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F365AC" w:rsidRPr="00F365AC">
        <w:rPr>
          <w:rFonts w:ascii="Garamond" w:hAnsi="Garamond" w:cs="Arial"/>
          <w:b/>
          <w:bCs/>
          <w:sz w:val="22"/>
          <w:szCs w:val="22"/>
        </w:rPr>
        <w:t>1</w:t>
      </w:r>
      <w:r w:rsidR="00FF223A">
        <w:rPr>
          <w:rFonts w:ascii="Garamond" w:hAnsi="Garamond" w:cs="Arial"/>
          <w:b/>
          <w:bCs/>
          <w:sz w:val="22"/>
          <w:szCs w:val="22"/>
        </w:rPr>
        <w:t>3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F365AC">
        <w:rPr>
          <w:rFonts w:ascii="Garamond" w:hAnsi="Garamond" w:cs="Arial"/>
          <w:b/>
          <w:bCs/>
          <w:sz w:val="22"/>
          <w:szCs w:val="22"/>
        </w:rPr>
        <w:t>1</w:t>
      </w:r>
      <w:r w:rsidR="00FF223A">
        <w:rPr>
          <w:rFonts w:ascii="Garamond" w:hAnsi="Garamond" w:cs="Arial"/>
          <w:b/>
          <w:bCs/>
          <w:sz w:val="22"/>
          <w:szCs w:val="22"/>
        </w:rPr>
        <w:t>1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F223A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+weJ7n1EnAM4Ca3E3wXecbB4wTVgv47jBubfsb9Gz7Q=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lCUsC8Vc4yYiN2hLRjKJHf0y9s+zbjOFv2klewVDdfA=</DigestValue>
    </Reference>
  </SignedInfo>
  <SignatureValue>iwPXA5t2Ejr4TxuOXPMkuuJuBfbf0pV1wy8S4DtsKT7JGdCpWIQ2o+NuZrUVH8kbtxldhv2+oC9E
BmQQnd6P6lcg2Whr19yW9yyCYn1gG6s0g1W84I+tdKZuM6n3mhalwU8gfOA3ygyUHuQ0s5tc5QA+
L8eyTjig+2L0QjmbaLpFlWA0jBfm/+J4dea+WosH3eAElBlXKGcUW8rNTe+W7gD/9IFJ5cSrfP2F
mrAx0eTl5Cmrz7WbWwp3sALqLcp3xhU24TCR+GiFNRNClENnkpFunZFZpJ4IDKTvDyu41+Odl9ur
iBVCBaS2M+xhILmQqAj6v+SeZTiLokUYd5BuYQ==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MNSszvpEyjakPmjww1DpJEtAFTvCCJOsmT2dF6Qa0uM=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Y79xewre1Tj05yKRmuptc7eiXqfLfWSNJBnn0ldTSwM=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2023-10-27T08:27:30Z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2023-10-27T08:27:30Z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86</cp:revision>
  <cp:lastPrinted>2022-08-18T12:50:00Z</cp:lastPrinted>
  <dcterms:created xsi:type="dcterms:W3CDTF">2021-01-21T11:32:00Z</dcterms:created>
  <dcterms:modified xsi:type="dcterms:W3CDTF">2023-10-27T08:27:00Z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