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A624A1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A624A1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03FEAA29" w:rsidR="00EB6175" w:rsidRPr="00A624A1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A624A1">
        <w:rPr>
          <w:rFonts w:ascii="Garamond" w:hAnsi="Garamond"/>
          <w:b/>
          <w:sz w:val="32"/>
          <w:szCs w:val="36"/>
        </w:rPr>
        <w:t>„</w:t>
      </w:r>
      <w:r w:rsidRPr="00A624A1">
        <w:rPr>
          <w:rFonts w:ascii="Garamond" w:hAnsi="Garamond"/>
          <w:b/>
          <w:bCs/>
          <w:sz w:val="32"/>
          <w:szCs w:val="36"/>
        </w:rPr>
        <w:t xml:space="preserve">Dynamický nákupní systém na </w:t>
      </w:r>
      <w:r w:rsidR="00A624A1" w:rsidRPr="00A624A1">
        <w:rPr>
          <w:rFonts w:ascii="Garamond" w:hAnsi="Garamond"/>
          <w:b/>
          <w:bCs/>
          <w:sz w:val="32"/>
          <w:szCs w:val="36"/>
        </w:rPr>
        <w:t>laboratorní a měřicí</w:t>
      </w:r>
      <w:r w:rsidRPr="00A624A1">
        <w:rPr>
          <w:rFonts w:ascii="Garamond" w:hAnsi="Garamond"/>
          <w:b/>
          <w:bCs/>
          <w:sz w:val="32"/>
          <w:szCs w:val="36"/>
        </w:rPr>
        <w:t xml:space="preserve"> techniku (III.)“</w:t>
      </w:r>
    </w:p>
    <w:p w14:paraId="42EB36D6" w14:textId="4DE5BF20" w:rsidR="00EB6175" w:rsidRPr="00A624A1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A624A1">
        <w:rPr>
          <w:rFonts w:ascii="Garamond" w:hAnsi="Garamond"/>
          <w:sz w:val="28"/>
          <w:szCs w:val="28"/>
        </w:rPr>
        <w:t>(</w:t>
      </w:r>
      <w:r w:rsidR="003C1FD6" w:rsidRPr="00A624A1">
        <w:rPr>
          <w:rFonts w:ascii="Garamond" w:hAnsi="Garamond"/>
          <w:sz w:val="28"/>
          <w:szCs w:val="28"/>
        </w:rPr>
        <w:t>d</w:t>
      </w:r>
      <w:r w:rsidRPr="00A624A1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A624A1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39DB945B" w:rsidR="00EB6175" w:rsidRPr="00A624A1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A624A1">
        <w:rPr>
          <w:rFonts w:ascii="Garamond" w:hAnsi="Garamond"/>
          <w:sz w:val="24"/>
          <w:szCs w:val="24"/>
        </w:rPr>
        <w:t>Veřejná zakázka:</w:t>
      </w:r>
      <w:r w:rsidRPr="00A624A1">
        <w:rPr>
          <w:rFonts w:ascii="Garamond" w:hAnsi="Garamond"/>
          <w:sz w:val="24"/>
          <w:szCs w:val="24"/>
        </w:rPr>
        <w:tab/>
      </w:r>
      <w:r w:rsidR="00A624A1" w:rsidRPr="00A624A1">
        <w:rPr>
          <w:rFonts w:ascii="Garamond" w:hAnsi="Garamond"/>
          <w:sz w:val="24"/>
          <w:szCs w:val="24"/>
        </w:rPr>
        <w:t>Laboratorní a měřicí</w:t>
      </w:r>
      <w:r w:rsidRPr="00A624A1">
        <w:rPr>
          <w:rFonts w:ascii="Garamond" w:hAnsi="Garamond"/>
          <w:sz w:val="24"/>
          <w:szCs w:val="24"/>
        </w:rPr>
        <w:t xml:space="preserve"> technika (III.) </w:t>
      </w:r>
      <w:r w:rsidR="003244C0">
        <w:rPr>
          <w:rFonts w:ascii="Garamond" w:hAnsi="Garamond"/>
          <w:sz w:val="24"/>
          <w:szCs w:val="24"/>
        </w:rPr>
        <w:t>0</w:t>
      </w:r>
      <w:r w:rsidR="002B15A8">
        <w:rPr>
          <w:rFonts w:ascii="Garamond" w:hAnsi="Garamond"/>
          <w:sz w:val="24"/>
          <w:szCs w:val="24"/>
        </w:rPr>
        <w:t>3</w:t>
      </w:r>
      <w:r w:rsidR="00E47F73">
        <w:rPr>
          <w:rFonts w:ascii="Garamond" w:hAnsi="Garamond"/>
          <w:sz w:val="24"/>
          <w:szCs w:val="24"/>
        </w:rPr>
        <w:t>6</w:t>
      </w:r>
      <w:r w:rsidRPr="00A624A1">
        <w:rPr>
          <w:rFonts w:ascii="Garamond" w:hAnsi="Garamond"/>
          <w:sz w:val="24"/>
          <w:szCs w:val="24"/>
        </w:rPr>
        <w:t>-202</w:t>
      </w:r>
      <w:r w:rsidR="00E52EBB">
        <w:rPr>
          <w:rFonts w:ascii="Garamond" w:hAnsi="Garamond"/>
          <w:sz w:val="24"/>
          <w:szCs w:val="24"/>
        </w:rPr>
        <w:t>3</w:t>
      </w:r>
    </w:p>
    <w:p w14:paraId="734915B7" w14:textId="3C754E1E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r w:rsidR="00DC7475" w:rsidRPr="00DC7475">
        <w:t>https://zaka</w:t>
      </w:r>
      <w:r w:rsidR="00363D53">
        <w:t>zky.zcu.cz/contract_display_</w:t>
      </w:r>
      <w:r w:rsidR="00457186">
        <w:t>63</w:t>
      </w:r>
      <w:r w:rsidR="00E47F73">
        <w:t>8</w:t>
      </w:r>
      <w:r w:rsidR="00376E0F">
        <w:t>3</w:t>
      </w:r>
      <w:r w:rsidR="00DC7475" w:rsidRPr="00DC7475">
        <w:t>.html</w:t>
      </w:r>
    </w:p>
    <w:p w14:paraId="2B5F5335" w14:textId="077CD8C3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143302AE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E47F73">
        <w:rPr>
          <w:rFonts w:ascii="Garamond" w:hAnsi="Garamond" w:cs="Arial"/>
          <w:b/>
          <w:sz w:val="22"/>
          <w:szCs w:val="22"/>
        </w:rPr>
        <w:t>13</w:t>
      </w:r>
      <w:r w:rsidR="00927832">
        <w:rPr>
          <w:rFonts w:ascii="Garamond" w:hAnsi="Garamond" w:cs="Arial"/>
          <w:b/>
          <w:sz w:val="22"/>
          <w:szCs w:val="22"/>
        </w:rPr>
        <w:t>.</w:t>
      </w:r>
      <w:r w:rsidR="00457186">
        <w:rPr>
          <w:rFonts w:ascii="Garamond" w:hAnsi="Garamond" w:cs="Arial"/>
          <w:b/>
          <w:sz w:val="22"/>
          <w:szCs w:val="22"/>
        </w:rPr>
        <w:t>1</w:t>
      </w:r>
      <w:r w:rsidR="002B15A8">
        <w:rPr>
          <w:rFonts w:ascii="Garamond" w:hAnsi="Garamond" w:cs="Arial"/>
          <w:b/>
          <w:sz w:val="22"/>
          <w:szCs w:val="22"/>
        </w:rPr>
        <w:t>1</w:t>
      </w:r>
      <w:r w:rsidR="00DC7475" w:rsidRPr="00DC7475">
        <w:rPr>
          <w:rFonts w:ascii="Garamond" w:hAnsi="Garamond" w:cs="Arial"/>
          <w:b/>
          <w:sz w:val="22"/>
          <w:szCs w:val="22"/>
        </w:rPr>
        <w:t>.202</w:t>
      </w:r>
      <w:r w:rsidR="00E52EBB">
        <w:rPr>
          <w:rFonts w:ascii="Garamond" w:hAnsi="Garamond" w:cs="Arial"/>
          <w:b/>
          <w:sz w:val="22"/>
          <w:szCs w:val="22"/>
        </w:rPr>
        <w:t>3</w:t>
      </w:r>
      <w:r w:rsidR="003C1FD6" w:rsidRPr="00136141">
        <w:rPr>
          <w:rFonts w:ascii="Garamond" w:hAnsi="Garamond" w:cs="Arial"/>
          <w:sz w:val="22"/>
          <w:szCs w:val="22"/>
        </w:rPr>
        <w:t xml:space="preserve"> do</w:t>
      </w:r>
      <w:r w:rsidRPr="00136141">
        <w:rPr>
          <w:rFonts w:ascii="Garamond" w:hAnsi="Garamond" w:cs="Arial"/>
          <w:sz w:val="22"/>
          <w:szCs w:val="22"/>
        </w:rPr>
        <w:t xml:space="preserve"> </w:t>
      </w:r>
      <w:r w:rsidR="00BD3C6F">
        <w:rPr>
          <w:rFonts w:ascii="Garamond" w:hAnsi="Garamond" w:cs="Arial"/>
          <w:sz w:val="22"/>
          <w:szCs w:val="22"/>
        </w:rPr>
        <w:t>09</w:t>
      </w:r>
      <w:r w:rsidR="00927832">
        <w:rPr>
          <w:rFonts w:ascii="Garamond" w:hAnsi="Garamond" w:cs="Arial"/>
          <w:sz w:val="22"/>
          <w:szCs w:val="22"/>
        </w:rPr>
        <w:t>:</w:t>
      </w:r>
      <w:r w:rsidR="00420827">
        <w:rPr>
          <w:rFonts w:ascii="Garamond" w:hAnsi="Garamond" w:cs="Arial"/>
          <w:sz w:val="22"/>
          <w:szCs w:val="22"/>
        </w:rPr>
        <w:t>0</w:t>
      </w:r>
      <w:r w:rsidR="00DA6EC4">
        <w:rPr>
          <w:rFonts w:ascii="Garamond" w:hAnsi="Garamond" w:cs="Arial"/>
          <w:sz w:val="22"/>
          <w:szCs w:val="22"/>
        </w:rPr>
        <w:t>0</w:t>
      </w:r>
      <w:r w:rsidRPr="00B02193">
        <w:rPr>
          <w:rFonts w:ascii="Garamond" w:hAnsi="Garamond" w:cs="Arial"/>
          <w:sz w:val="22"/>
          <w:szCs w:val="22"/>
        </w:rPr>
        <w:t xml:space="preserve"> hod</w:t>
      </w:r>
      <w:r w:rsidR="003C1FD6" w:rsidRPr="00B02193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29D91DB9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 xml:space="preserve">Univerzitní </w:t>
      </w:r>
      <w:r w:rsidR="00637407">
        <w:rPr>
          <w:rFonts w:ascii="Garamond" w:hAnsi="Garamond" w:cs="Arial"/>
          <w:sz w:val="22"/>
          <w:szCs w:val="22"/>
        </w:rPr>
        <w:t>2732/</w:t>
      </w:r>
      <w:r w:rsidR="001905EC" w:rsidRPr="00F54D1D">
        <w:rPr>
          <w:rFonts w:ascii="Garamond" w:hAnsi="Garamond" w:cs="Arial"/>
          <w:sz w:val="22"/>
          <w:szCs w:val="22"/>
        </w:rPr>
        <w:t>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256B3290" w:rsidR="002F419F" w:rsidRPr="00F54D1D" w:rsidRDefault="002F419F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9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46E32987" w:rsidR="002F419F" w:rsidRPr="00F54D1D" w:rsidRDefault="00A624A1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bCs/>
          <w:sz w:val="22"/>
          <w:szCs w:val="22"/>
        </w:rPr>
        <w:t>Michaela Vítková</w:t>
      </w:r>
      <w:r w:rsidR="00D05AA8" w:rsidRPr="00F54D1D">
        <w:rPr>
          <w:rFonts w:ascii="Garamond" w:hAnsi="Garamond" w:cs="Arial"/>
          <w:sz w:val="22"/>
          <w:szCs w:val="22"/>
        </w:rPr>
        <w:t>, tel.: +420</w:t>
      </w:r>
      <w:r w:rsidR="006C69C1" w:rsidRPr="00F54D1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sz w:val="22"/>
          <w:szCs w:val="22"/>
        </w:rPr>
        <w:t>69</w:t>
      </w:r>
      <w:r w:rsidR="00D05AA8" w:rsidRPr="00F54D1D">
        <w:rPr>
          <w:rFonts w:ascii="Garamond" w:hAnsi="Garamond" w:cs="Arial"/>
          <w:sz w:val="22"/>
          <w:szCs w:val="22"/>
        </w:rPr>
        <w:t xml:space="preserve">, e-mail: </w:t>
      </w:r>
      <w:r w:rsidR="00E929D9" w:rsidRPr="00A624A1">
        <w:rPr>
          <w:rFonts w:ascii="Garamond" w:hAnsi="Garamond" w:cs="Arial"/>
          <w:bCs/>
          <w:sz w:val="22"/>
          <w:szCs w:val="22"/>
        </w:rPr>
        <w:t>vitkov</w:t>
      </w:r>
      <w:r w:rsidR="00E929D9" w:rsidRPr="00F54D1D">
        <w:rPr>
          <w:rFonts w:ascii="Garamond" w:hAnsi="Garamond" w:cs="Arial"/>
          <w:sz w:val="22"/>
          <w:szCs w:val="22"/>
        </w:rPr>
        <w:t>@</w:t>
      </w:r>
      <w:r w:rsidR="003C1FD6" w:rsidRPr="00F54D1D">
        <w:rPr>
          <w:rFonts w:ascii="Garamond" w:hAnsi="Garamond" w:cs="Arial"/>
          <w:sz w:val="22"/>
          <w:szCs w:val="22"/>
        </w:rPr>
        <w:t>ps</w:t>
      </w:r>
      <w:r w:rsidR="001905EC" w:rsidRPr="00F54D1D">
        <w:rPr>
          <w:rFonts w:ascii="Garamond" w:hAnsi="Garamond" w:cs="Arial"/>
          <w:sz w:val="22"/>
          <w:szCs w:val="22"/>
        </w:rPr>
        <w:t>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51BAC5A8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lastRenderedPageBreak/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t>Předmět veřejné zakázky</w:t>
      </w:r>
      <w:bookmarkEnd w:id="6"/>
      <w:bookmarkEnd w:id="7"/>
      <w:bookmarkEnd w:id="8"/>
    </w:p>
    <w:p w14:paraId="6EC6D2AD" w14:textId="5346EAB9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A624A1" w:rsidRPr="00A624A1">
        <w:rPr>
          <w:rFonts w:ascii="Garamond" w:hAnsi="Garamond" w:cs="Arial"/>
        </w:rPr>
        <w:t xml:space="preserve">laboratorní a měřicí </w:t>
      </w:r>
      <w:r w:rsidR="00BD3729" w:rsidRPr="00A624A1">
        <w:rPr>
          <w:rFonts w:ascii="Garamond" w:hAnsi="Garamond" w:cs="Arial"/>
        </w:rPr>
        <w:t>techniky</w:t>
      </w:r>
      <w:r w:rsidR="00BD3729" w:rsidRPr="00B02193">
        <w:rPr>
          <w:rFonts w:ascii="Garamond" w:hAnsi="Garamond" w:cs="Arial"/>
        </w:rPr>
        <w:t xml:space="preserve"> (dále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</w:t>
      </w:r>
      <w:r w:rsidR="00A77624">
        <w:rPr>
          <w:rFonts w:ascii="Garamond" w:eastAsia="Times New Roman" w:hAnsi="Garamond" w:cs="Arial"/>
        </w:rPr>
        <w:lastRenderedPageBreak/>
        <w:t xml:space="preserve">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2A14C132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C15B62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="00B014BB">
        <w:rPr>
          <w:rFonts w:ascii="Garamond" w:hAnsi="Garamond" w:cs="Arial"/>
          <w:sz w:val="22"/>
          <w:szCs w:val="22"/>
        </w:rPr>
        <w:t xml:space="preserve"> a 8.6</w:t>
      </w:r>
      <w:r w:rsidRPr="00F4269B">
        <w:rPr>
          <w:rFonts w:ascii="Garamond" w:hAnsi="Garamond" w:cs="Arial"/>
          <w:sz w:val="22"/>
          <w:szCs w:val="22"/>
        </w:rPr>
        <w:t xml:space="preserve"> této </w:t>
      </w:r>
      <w:r w:rsidR="00C15B62">
        <w:rPr>
          <w:rFonts w:ascii="Garamond" w:hAnsi="Garamond" w:cs="Arial"/>
          <w:sz w:val="22"/>
          <w:szCs w:val="22"/>
        </w:rPr>
        <w:t xml:space="preserve">Výzvy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0D50E3EB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Struktura přílohy č. 2 návrhu Smlouvy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59795469" w14:textId="77777777" w:rsidR="00B014BB" w:rsidRPr="00B014BB" w:rsidRDefault="002012BB" w:rsidP="00B014BB">
      <w:pPr>
        <w:pStyle w:val="Odstavec"/>
        <w:numPr>
          <w:ilvl w:val="1"/>
          <w:numId w:val="19"/>
        </w:numPr>
        <w:spacing w:before="120" w:after="120"/>
        <w:ind w:left="567" w:hanging="567"/>
        <w:textAlignment w:val="auto"/>
        <w:rPr>
          <w:rFonts w:ascii="Garamond" w:hAnsi="Garamond" w:cs="Arial"/>
          <w:sz w:val="22"/>
          <w:szCs w:val="22"/>
        </w:rPr>
      </w:pPr>
      <w:r w:rsidRPr="00B014B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B014BB">
        <w:rPr>
          <w:rFonts w:ascii="Garamond" w:hAnsi="Garamond" w:cs="Arial"/>
          <w:sz w:val="22"/>
          <w:szCs w:val="22"/>
          <w:highlight w:val="yellow"/>
        </w:rPr>
        <w:t>žlutě</w:t>
      </w:r>
      <w:r w:rsidRPr="00B014B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B014BB">
        <w:rPr>
          <w:rFonts w:ascii="Garamond" w:hAnsi="Garamond" w:cs="Arial"/>
          <w:sz w:val="22"/>
          <w:szCs w:val="22"/>
        </w:rPr>
        <w:t xml:space="preserve">, tj. části </w:t>
      </w:r>
      <w:r w:rsidRPr="00B014B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B014BB">
        <w:rPr>
          <w:rFonts w:ascii="Garamond" w:hAnsi="Garamond"/>
          <w:color w:val="00000A"/>
          <w:sz w:val="22"/>
          <w:szCs w:val="22"/>
        </w:rPr>
        <w:t>„</w:t>
      </w:r>
      <w:r w:rsidRPr="00B014BB">
        <w:rPr>
          <w:rFonts w:ascii="Garamond" w:hAnsi="Garamond"/>
          <w:color w:val="00000A"/>
          <w:sz w:val="22"/>
          <w:szCs w:val="22"/>
        </w:rPr>
        <w:t>[</w:t>
      </w:r>
      <w:r w:rsidRPr="00B014B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B014BB">
        <w:rPr>
          <w:rFonts w:ascii="Garamond" w:hAnsi="Garamond"/>
          <w:color w:val="00000A"/>
          <w:sz w:val="22"/>
          <w:szCs w:val="22"/>
        </w:rPr>
        <w:t>]</w:t>
      </w:r>
      <w:r w:rsidR="00E53764" w:rsidRPr="00B014BB">
        <w:rPr>
          <w:rFonts w:ascii="Garamond" w:hAnsi="Garamond"/>
          <w:color w:val="00000A"/>
          <w:sz w:val="22"/>
          <w:szCs w:val="22"/>
        </w:rPr>
        <w:t>“</w:t>
      </w:r>
    </w:p>
    <w:p w14:paraId="75CFE804" w14:textId="40F6DC97" w:rsidR="00B014BB" w:rsidRPr="00B014BB" w:rsidRDefault="00B014BB" w:rsidP="00B014BB">
      <w:pPr>
        <w:pStyle w:val="Odstavec"/>
        <w:numPr>
          <w:ilvl w:val="1"/>
          <w:numId w:val="19"/>
        </w:numPr>
        <w:spacing w:before="120" w:after="120"/>
        <w:ind w:left="567" w:hanging="567"/>
        <w:textAlignment w:val="auto"/>
        <w:rPr>
          <w:rFonts w:ascii="Garamond" w:hAnsi="Garamond" w:cs="Arial"/>
          <w:color w:val="000000" w:themeColor="text1"/>
          <w:sz w:val="22"/>
          <w:szCs w:val="22"/>
        </w:rPr>
      </w:pPr>
      <w:r w:rsidRPr="00B014BB">
        <w:rPr>
          <w:rStyle w:val="docdata"/>
          <w:rFonts w:ascii="Garamond" w:hAnsi="Garamond"/>
          <w:color w:val="000000" w:themeColor="text1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B014BB">
        <w:rPr>
          <w:rFonts w:ascii="Garamond" w:hAnsi="Garamond"/>
          <w:color w:val="000000" w:themeColor="text1"/>
          <w:sz w:val="22"/>
          <w:szCs w:val="22"/>
        </w:rPr>
        <w:t xml:space="preserve">pokud Zadavatel takové údaje u dané položky vyžaduje doplnit, tj. pokud je příslušná buňka tabulky </w:t>
      </w:r>
      <w:r w:rsidRPr="00B014BB">
        <w:rPr>
          <w:rFonts w:ascii="Garamond" w:hAnsi="Garamond" w:cs="Arial"/>
          <w:color w:val="000000" w:themeColor="text1"/>
          <w:sz w:val="22"/>
          <w:szCs w:val="22"/>
          <w:highlight w:val="yellow"/>
        </w:rPr>
        <w:t>žlutě</w:t>
      </w:r>
      <w:r w:rsidRPr="00B014BB">
        <w:rPr>
          <w:rFonts w:ascii="Garamond" w:hAnsi="Garamond" w:cs="Arial"/>
          <w:color w:val="000000" w:themeColor="text1"/>
          <w:sz w:val="22"/>
          <w:szCs w:val="22"/>
        </w:rPr>
        <w:t xml:space="preserve"> zvýrazněna</w:t>
      </w:r>
      <w:r w:rsidRPr="00B014BB">
        <w:rPr>
          <w:rFonts w:ascii="Garamond" w:hAnsi="Garamond"/>
          <w:color w:val="000000" w:themeColor="text1"/>
          <w:sz w:val="22"/>
          <w:szCs w:val="22"/>
        </w:rPr>
        <w:t xml:space="preserve">. </w:t>
      </w:r>
      <w:r w:rsidRPr="00B014BB">
        <w:rPr>
          <w:rFonts w:ascii="Garamond" w:hAnsi="Garamond" w:cs="Arial"/>
          <w:color w:val="000000" w:themeColor="text1"/>
          <w:sz w:val="22"/>
          <w:szCs w:val="22"/>
        </w:rPr>
        <w:t>V případě nesplnění této podmínky může být dodavatel vyloučen ze zadávání veřejné zakázky</w:t>
      </w:r>
      <w:r w:rsidRPr="00B014BB">
        <w:rPr>
          <w:rFonts w:ascii="Garamond" w:hAnsi="Garamond"/>
          <w:color w:val="000000" w:themeColor="text1"/>
          <w:sz w:val="22"/>
          <w:szCs w:val="22"/>
        </w:rPr>
        <w:t>.</w:t>
      </w:r>
    </w:p>
    <w:p w14:paraId="0147DB4D" w14:textId="5B210F9C" w:rsidR="00D53D53" w:rsidRPr="00F4269B" w:rsidRDefault="00D53D53" w:rsidP="00D53D53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bookmarkStart w:id="17" w:name="_Toc9514495"/>
      <w:bookmarkStart w:id="18" w:name="_Toc377968657"/>
      <w:r w:rsidRPr="00F4269B">
        <w:rPr>
          <w:rFonts w:ascii="Garamond" w:hAnsi="Garamond" w:cs="Arial"/>
          <w:sz w:val="22"/>
          <w:szCs w:val="22"/>
        </w:rPr>
        <w:t>Závazný návrh smlouvy</w:t>
      </w:r>
      <w:r>
        <w:rPr>
          <w:rFonts w:ascii="Garamond" w:hAnsi="Garamond" w:cs="Arial"/>
          <w:sz w:val="22"/>
          <w:szCs w:val="22"/>
        </w:rPr>
        <w:t xml:space="preserve"> a </w:t>
      </w:r>
      <w:r w:rsidR="002B15A8">
        <w:rPr>
          <w:rFonts w:ascii="Garamond" w:hAnsi="Garamond" w:cs="Arial"/>
          <w:sz w:val="22"/>
          <w:szCs w:val="22"/>
        </w:rPr>
        <w:t>příloha smlouvy</w:t>
      </w:r>
      <w:r w:rsidRPr="00F4269B">
        <w:rPr>
          <w:rFonts w:ascii="Garamond" w:hAnsi="Garamond" w:cs="Arial"/>
          <w:sz w:val="22"/>
          <w:szCs w:val="22"/>
        </w:rPr>
        <w:t xml:space="preserve"> </w:t>
      </w:r>
      <w:r>
        <w:rPr>
          <w:rFonts w:ascii="Garamond" w:hAnsi="Garamond" w:cs="Arial"/>
          <w:sz w:val="22"/>
          <w:szCs w:val="22"/>
        </w:rPr>
        <w:t>ve formátu PDF/A</w:t>
      </w:r>
      <w:r w:rsidRPr="00F4269B">
        <w:rPr>
          <w:rFonts w:ascii="Garamond" w:hAnsi="Garamond" w:cs="Arial"/>
          <w:sz w:val="22"/>
          <w:szCs w:val="22"/>
        </w:rPr>
        <w:t xml:space="preserve"> musí být podepsán</w:t>
      </w:r>
      <w:r>
        <w:rPr>
          <w:rFonts w:ascii="Garamond" w:hAnsi="Garamond" w:cs="Arial"/>
          <w:sz w:val="22"/>
          <w:szCs w:val="22"/>
        </w:rPr>
        <w:t>y</w:t>
      </w:r>
      <w:r w:rsidRPr="00F4269B">
        <w:rPr>
          <w:rFonts w:ascii="Garamond" w:hAnsi="Garamond" w:cs="Arial"/>
          <w:sz w:val="22"/>
          <w:szCs w:val="22"/>
        </w:rPr>
        <w:t xml:space="preserve"> (platným </w:t>
      </w:r>
      <w:r>
        <w:rPr>
          <w:rFonts w:ascii="Garamond" w:hAnsi="Garamond" w:cs="Arial"/>
          <w:sz w:val="22"/>
          <w:szCs w:val="22"/>
        </w:rPr>
        <w:t>uznávaným</w:t>
      </w:r>
      <w:r w:rsidRPr="00F4269B">
        <w:rPr>
          <w:rFonts w:ascii="Garamond" w:hAnsi="Garamond" w:cs="Arial"/>
          <w:sz w:val="22"/>
          <w:szCs w:val="22"/>
        </w:rPr>
        <w:t xml:space="preserve"> elektronickým podpisem) osobou oprávněnou zastupovat dodavatele. Neplyne-li oprávnění podepisující osoby k zastupování dodavatele přímo ze zápisu z veřejného rejstříku (zejm. obchodní rejstřík), musí být součástí nabídky i kopie dokladu (zejm. plná moc), z něhož plyne právo podepisující osoby jednat za dodavatele v odpovídajícím rozsahu, pokud jej již zadavatel nemá k dispozici (např. z</w:t>
      </w:r>
      <w:r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 pro zařazení do DNS).</w:t>
      </w:r>
    </w:p>
    <w:p w14:paraId="3CB4C122" w14:textId="77777777" w:rsidR="00D53D53" w:rsidRDefault="00D53D53" w:rsidP="00D53D53">
      <w:pPr>
        <w:pStyle w:val="Odstavec"/>
        <w:numPr>
          <w:ilvl w:val="1"/>
          <w:numId w:val="19"/>
        </w:numPr>
        <w:spacing w:before="120" w:after="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 vyplněným</w:t>
      </w:r>
      <w:r>
        <w:rPr>
          <w:rFonts w:ascii="Garamond" w:hAnsi="Garamond" w:cs="Arial"/>
          <w:b/>
          <w:sz w:val="22"/>
          <w:szCs w:val="22"/>
        </w:rPr>
        <w:t>:</w:t>
      </w:r>
    </w:p>
    <w:p w14:paraId="7D621CFA" w14:textId="77777777" w:rsidR="00D53D53" w:rsidRDefault="00D53D53" w:rsidP="00D53D53">
      <w:pPr>
        <w:pStyle w:val="Odstavec"/>
        <w:numPr>
          <w:ilvl w:val="0"/>
          <w:numId w:val="32"/>
        </w:numPr>
        <w:spacing w:after="0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Závazným návrhem smlouvy včetně jejích příloh</w:t>
      </w:r>
      <w:r>
        <w:rPr>
          <w:rFonts w:ascii="Garamond" w:hAnsi="Garamond" w:cs="Arial"/>
          <w:b/>
          <w:sz w:val="22"/>
          <w:szCs w:val="22"/>
        </w:rPr>
        <w:t>,</w:t>
      </w:r>
    </w:p>
    <w:p w14:paraId="3BEC8F84" w14:textId="77777777" w:rsidR="00D53D53" w:rsidRPr="00E23443" w:rsidRDefault="00D53D53" w:rsidP="00D53D53">
      <w:pPr>
        <w:pStyle w:val="Odstavec"/>
        <w:spacing w:after="120"/>
        <w:ind w:left="567" w:firstLine="0"/>
        <w:rPr>
          <w:rFonts w:ascii="Garamond" w:hAnsi="Garamond" w:cs="Arial"/>
          <w:b/>
          <w:sz w:val="22"/>
          <w:szCs w:val="22"/>
        </w:rPr>
      </w:pPr>
      <w:r>
        <w:rPr>
          <w:rFonts w:ascii="Garamond" w:hAnsi="Garamond" w:cs="Arial"/>
          <w:b/>
          <w:sz w:val="22"/>
          <w:szCs w:val="22"/>
        </w:rPr>
        <w:t>(vše ve formátu PDF/A)</w:t>
      </w:r>
      <w:r w:rsidRPr="00F4269B">
        <w:rPr>
          <w:rFonts w:ascii="Garamond" w:hAnsi="Garamond" w:cs="Arial"/>
          <w:b/>
          <w:sz w:val="22"/>
          <w:szCs w:val="22"/>
        </w:rPr>
        <w:t>.</w:t>
      </w:r>
      <w:r>
        <w:rPr>
          <w:rFonts w:ascii="Garamond" w:hAnsi="Garamond" w:cs="Arial"/>
          <w:b/>
          <w:sz w:val="22"/>
          <w:szCs w:val="22"/>
        </w:rPr>
        <w:t xml:space="preserve"> V případě, že příloha č. 2 Závazného návrhu smlouvy bude v nabídce předkládána jako samostatný dokument, musí být rovněž podepsána způsobem uvedeným v čl. 8.8 této Výzvy. </w:t>
      </w:r>
      <w:r w:rsidRPr="006E2C02">
        <w:rPr>
          <w:rFonts w:ascii="Garamond" w:hAnsi="Garamond" w:cs="Arial"/>
          <w:b/>
          <w:sz w:val="22"/>
          <w:szCs w:val="22"/>
        </w:rPr>
        <w:t xml:space="preserve">V případě, že celková nabídková cena bude vyšší než 50.000 Kč bez DPH, žádá Zadavatel dodavatele, aby spolu s nabídkou předložil Závazný návrh smlouvy včetně Přílohy č. 2 i ve </w:t>
      </w:r>
      <w:r w:rsidRPr="006E2C02">
        <w:rPr>
          <w:rStyle w:val="docdata"/>
          <w:rFonts w:ascii="Garamond" w:hAnsi="Garamond" w:cs="Arial"/>
          <w:b/>
          <w:color w:val="000000"/>
          <w:sz w:val="22"/>
          <w:szCs w:val="22"/>
        </w:rPr>
        <w:t>formátu kompatibilním s MS Word/Excel z důvodu zákonné povinnosti uveřejnění smlouvy v Registru smluv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F4269B">
        <w:rPr>
          <w:rFonts w:ascii="Garamond" w:hAnsi="Garamond"/>
          <w:sz w:val="24"/>
          <w:szCs w:val="24"/>
        </w:rPr>
        <w:lastRenderedPageBreak/>
        <w:t>Způsob hodnocení nabídek</w:t>
      </w:r>
      <w:bookmarkEnd w:id="17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FFF24A6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 xml:space="preserve">zadávacích </w:t>
      </w:r>
      <w:r w:rsidR="000A4564">
        <w:rPr>
          <w:rFonts w:ascii="Garamond" w:hAnsi="Garamond" w:cs="Garamond"/>
          <w:color w:val="000000"/>
          <w:sz w:val="22"/>
          <w:szCs w:val="22"/>
        </w:rPr>
        <w:lastRenderedPageBreak/>
        <w:t>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241F00FD" w14:textId="72DCB142" w:rsidR="007706A8" w:rsidRPr="00C53DF1" w:rsidRDefault="00D57265" w:rsidP="00C53DF1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C53DF1">
        <w:rPr>
          <w:rFonts w:ascii="Garamond" w:hAnsi="Garamond"/>
          <w:sz w:val="22"/>
          <w:szCs w:val="22"/>
        </w:rPr>
        <w:t>Z</w:t>
      </w:r>
      <w:r w:rsidR="003A2A0C" w:rsidRPr="00C53DF1">
        <w:rPr>
          <w:rFonts w:ascii="Garamond" w:hAnsi="Garamond"/>
          <w:sz w:val="22"/>
          <w:szCs w:val="22"/>
        </w:rPr>
        <w:t>ásady sociálně odpovědného zadávání</w:t>
      </w:r>
      <w:r w:rsidRPr="00C53DF1"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 w:rsidRPr="00C53DF1">
        <w:rPr>
          <w:rFonts w:ascii="Garamond" w:hAnsi="Garamond"/>
          <w:sz w:val="22"/>
          <w:szCs w:val="22"/>
        </w:rPr>
        <w:t> </w:t>
      </w:r>
      <w:r w:rsidRPr="00C53DF1">
        <w:rPr>
          <w:rFonts w:ascii="Garamond" w:hAnsi="Garamond"/>
          <w:sz w:val="22"/>
          <w:szCs w:val="22"/>
        </w:rPr>
        <w:t xml:space="preserve">součástí Výzvy </w:t>
      </w:r>
      <w:r w:rsidR="003A2A0C" w:rsidRPr="00C53DF1">
        <w:rPr>
          <w:rFonts w:ascii="Garamond" w:hAnsi="Garamond"/>
          <w:sz w:val="22"/>
          <w:szCs w:val="22"/>
        </w:rPr>
        <w:t xml:space="preserve">jsou vzorové dokumenty, které snižují administrativní náročnost při zpracování </w:t>
      </w:r>
    </w:p>
    <w:p w14:paraId="584BD0A8" w14:textId="0A7897D2" w:rsidR="003A2A0C" w:rsidRDefault="005E1AA8" w:rsidP="00486FD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732D2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732D2">
        <w:rPr>
          <w:rFonts w:ascii="Garamond" w:hAnsi="Garamond"/>
          <w:sz w:val="22"/>
          <w:szCs w:val="22"/>
        </w:rPr>
        <w:t xml:space="preserve">zásad a </w:t>
      </w:r>
      <w:r w:rsidRPr="002732D2">
        <w:rPr>
          <w:rFonts w:ascii="Garamond" w:hAnsi="Garamond"/>
          <w:sz w:val="22"/>
          <w:szCs w:val="22"/>
        </w:rPr>
        <w:t>aspektů odpovědného zadávání, když s ohledem na povahu a smysl veřejné</w:t>
      </w:r>
      <w:r w:rsidRPr="00D452F8">
        <w:rPr>
          <w:rFonts w:ascii="Garamond" w:hAnsi="Garamond"/>
          <w:sz w:val="22"/>
          <w:szCs w:val="22"/>
        </w:rPr>
        <w:t xml:space="preserve"> zakázky a zejm. způsob jejíh</w:t>
      </w:r>
      <w:r w:rsidR="00D452F8">
        <w:rPr>
          <w:rFonts w:ascii="Garamond" w:hAnsi="Garamond"/>
          <w:sz w:val="22"/>
          <w:szCs w:val="22"/>
        </w:rPr>
        <w:t>o</w:t>
      </w:r>
      <w:r w:rsidRPr="00D452F8">
        <w:rPr>
          <w:rFonts w:ascii="Garamond" w:hAnsi="Garamond"/>
          <w:sz w:val="22"/>
          <w:szCs w:val="22"/>
        </w:rPr>
        <w:t xml:space="preserve"> zadávání </w:t>
      </w:r>
      <w:r w:rsidR="00D452F8">
        <w:rPr>
          <w:rFonts w:ascii="Garamond" w:hAnsi="Garamond"/>
          <w:sz w:val="22"/>
          <w:szCs w:val="22"/>
        </w:rPr>
        <w:t xml:space="preserve">dospěl </w:t>
      </w:r>
      <w:r w:rsidR="00D452F8" w:rsidRPr="00D452F8">
        <w:rPr>
          <w:rFonts w:ascii="Garamond" w:hAnsi="Garamond"/>
          <w:sz w:val="22"/>
          <w:szCs w:val="22"/>
        </w:rPr>
        <w:t>k</w:t>
      </w:r>
      <w:r w:rsidR="00D452F8" w:rsidRPr="00C53DF1">
        <w:rPr>
          <w:rFonts w:ascii="Garamond" w:hAnsi="Garamond"/>
          <w:sz w:val="22"/>
          <w:szCs w:val="22"/>
        </w:rPr>
        <w:t> </w:t>
      </w:r>
      <w:r w:rsidR="00D452F8" w:rsidRPr="00D452F8">
        <w:rPr>
          <w:rFonts w:ascii="Garamond" w:hAnsi="Garamond"/>
          <w:sz w:val="22"/>
          <w:szCs w:val="22"/>
        </w:rPr>
        <w:t>závěru</w:t>
      </w:r>
      <w:r w:rsidRPr="00D452F8">
        <w:rPr>
          <w:rFonts w:ascii="Garamond" w:hAnsi="Garamond"/>
          <w:sz w:val="22"/>
          <w:szCs w:val="22"/>
        </w:rPr>
        <w:t xml:space="preserve">, že </w:t>
      </w:r>
      <w:r w:rsidR="006504FE" w:rsidRPr="00D452F8">
        <w:rPr>
          <w:rFonts w:ascii="Garamond" w:hAnsi="Garamond"/>
          <w:sz w:val="22"/>
          <w:szCs w:val="22"/>
        </w:rPr>
        <w:t>zohlednění</w:t>
      </w:r>
      <w:r w:rsidRPr="00D452F8">
        <w:rPr>
          <w:rFonts w:ascii="Garamond" w:hAnsi="Garamond"/>
          <w:sz w:val="22"/>
          <w:szCs w:val="22"/>
        </w:rPr>
        <w:t xml:space="preserve"> jiných </w:t>
      </w:r>
      <w:r w:rsidR="00305BB0" w:rsidRPr="00D452F8">
        <w:rPr>
          <w:rFonts w:ascii="Garamond" w:hAnsi="Garamond"/>
          <w:sz w:val="22"/>
          <w:szCs w:val="22"/>
        </w:rPr>
        <w:t xml:space="preserve">než </w:t>
      </w:r>
      <w:r w:rsidRPr="00D452F8">
        <w:rPr>
          <w:rFonts w:ascii="Garamond" w:hAnsi="Garamond"/>
          <w:sz w:val="22"/>
          <w:szCs w:val="22"/>
        </w:rPr>
        <w:t xml:space="preserve">výše uvedených </w:t>
      </w:r>
      <w:r w:rsidR="00D57265">
        <w:rPr>
          <w:rFonts w:ascii="Garamond" w:hAnsi="Garamond"/>
          <w:sz w:val="22"/>
          <w:szCs w:val="22"/>
        </w:rPr>
        <w:t xml:space="preserve">zásad a </w:t>
      </w:r>
      <w:r w:rsidRPr="00D452F8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C53DF1">
        <w:rPr>
          <w:rFonts w:ascii="Garamond" w:hAnsi="Garamond"/>
        </w:rPr>
        <w:t xml:space="preserve">Zadavatel si vyhrazuje právo před uzavřením Smlouvy vyloučit </w:t>
      </w:r>
      <w:r w:rsidR="008C2C2D" w:rsidRPr="00C53DF1">
        <w:rPr>
          <w:rFonts w:ascii="Garamond" w:hAnsi="Garamond"/>
        </w:rPr>
        <w:t xml:space="preserve">z Předmětu plnění </w:t>
      </w:r>
      <w:r w:rsidRPr="00C53DF1">
        <w:rPr>
          <w:rFonts w:ascii="Garamond" w:hAnsi="Garamond"/>
        </w:rPr>
        <w:t>položky</w:t>
      </w:r>
      <w:r w:rsidR="008C2C2D" w:rsidRPr="00C53DF1">
        <w:rPr>
          <w:rFonts w:ascii="Garamond" w:hAnsi="Garamond"/>
        </w:rPr>
        <w:t xml:space="preserve">, </w:t>
      </w:r>
      <w:r w:rsidR="002E4ED7" w:rsidRPr="00C53DF1">
        <w:rPr>
          <w:rFonts w:ascii="Garamond" w:hAnsi="Garamond"/>
        </w:rPr>
        <w:t>které mají být</w:t>
      </w:r>
      <w:r w:rsidR="002E4ED7">
        <w:rPr>
          <w:rFonts w:ascii="Garamond" w:hAnsi="Garamond"/>
        </w:rPr>
        <w:t xml:space="preserve">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449D8214" w14:textId="42F5F518" w:rsidR="003B4D43" w:rsidRPr="00C53DF1" w:rsidRDefault="00184824" w:rsidP="00294B61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C53DF1">
        <w:rPr>
          <w:rFonts w:ascii="Garamond" w:hAnsi="Garamond" w:cs="Arial"/>
          <w:sz w:val="22"/>
          <w:szCs w:val="22"/>
        </w:rPr>
        <w:t>Nejsou stanoveny</w:t>
      </w:r>
      <w:r w:rsidR="003B4D43" w:rsidRPr="00C53DF1">
        <w:rPr>
          <w:rFonts w:ascii="Garamond" w:hAnsi="Garamond" w:cs="Arial"/>
          <w:sz w:val="22"/>
          <w:szCs w:val="22"/>
        </w:rPr>
        <w:t>.</w:t>
      </w:r>
    </w:p>
    <w:p w14:paraId="5DFAD038" w14:textId="182551C2" w:rsidR="003D52BD" w:rsidRPr="00C53DF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C53DF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C53DF1">
        <w:rPr>
          <w:rFonts w:ascii="Garamond" w:hAnsi="Garamond" w:cs="Arial"/>
          <w:b/>
          <w:sz w:val="22"/>
          <w:szCs w:val="22"/>
        </w:rPr>
        <w:t>doplněn</w:t>
      </w:r>
      <w:r w:rsidRPr="00C53DF1">
        <w:rPr>
          <w:rFonts w:ascii="Garamond" w:hAnsi="Garamond" w:cs="Arial"/>
          <w:b/>
          <w:sz w:val="22"/>
          <w:szCs w:val="22"/>
        </w:rPr>
        <w:t>a</w:t>
      </w:r>
      <w:r w:rsidR="003D52BD" w:rsidRPr="00C53DF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C53DF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C53DF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C53DF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00EB934C" w:rsidR="002F419F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 xml:space="preserve">vč. </w:t>
      </w:r>
      <w:r w:rsidR="00637407">
        <w:rPr>
          <w:rFonts w:ascii="Garamond" w:hAnsi="Garamond" w:cs="Arial"/>
          <w:sz w:val="22"/>
          <w:szCs w:val="22"/>
        </w:rPr>
        <w:t>P</w:t>
      </w:r>
      <w:r w:rsidR="00B25E4B">
        <w:rPr>
          <w:rFonts w:ascii="Garamond" w:hAnsi="Garamond" w:cs="Arial"/>
          <w:sz w:val="22"/>
          <w:szCs w:val="22"/>
        </w:rPr>
        <w:t>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B2ABF85" w:rsidR="00C667B7" w:rsidRPr="00DC7475" w:rsidRDefault="00C667B7" w:rsidP="00C667B7">
      <w:pPr>
        <w:tabs>
          <w:tab w:val="center" w:pos="6804"/>
        </w:tabs>
        <w:ind w:left="0"/>
        <w:rPr>
          <w:rFonts w:ascii="Garamond" w:hAnsi="Garamond"/>
          <w:sz w:val="22"/>
          <w:szCs w:val="22"/>
        </w:rPr>
      </w:pPr>
      <w:r w:rsidRPr="00DC7475">
        <w:rPr>
          <w:rFonts w:ascii="Garamond" w:hAnsi="Garamond"/>
          <w:sz w:val="22"/>
          <w:szCs w:val="22"/>
        </w:rPr>
        <w:t xml:space="preserve">na základě pověření </w:t>
      </w:r>
      <w:r w:rsidR="00E929D9" w:rsidRPr="00DC7475">
        <w:rPr>
          <w:rFonts w:ascii="Garamond" w:hAnsi="Garamond"/>
          <w:sz w:val="22"/>
          <w:szCs w:val="22"/>
        </w:rPr>
        <w:t>Michaela Vítková</w:t>
      </w:r>
    </w:p>
    <w:p w14:paraId="775138E0" w14:textId="3C63B9AD" w:rsidR="00C667B7" w:rsidRPr="00DC7475" w:rsidRDefault="00E929D9" w:rsidP="00C667B7">
      <w:pPr>
        <w:tabs>
          <w:tab w:val="center" w:pos="6804"/>
        </w:tabs>
        <w:ind w:left="0"/>
        <w:rPr>
          <w:rFonts w:ascii="Garamond" w:hAnsi="Garamond"/>
          <w:sz w:val="22"/>
          <w:szCs w:val="22"/>
        </w:rPr>
      </w:pPr>
      <w:r w:rsidRPr="00DC7475">
        <w:rPr>
          <w:rFonts w:ascii="Garamond" w:hAnsi="Garamond"/>
          <w:sz w:val="22"/>
          <w:szCs w:val="22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0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08A287" w14:textId="77777777" w:rsidR="00BF7125" w:rsidRDefault="00BF7125" w:rsidP="00795AAC">
      <w:r>
        <w:separator/>
      </w:r>
    </w:p>
  </w:endnote>
  <w:endnote w:type="continuationSeparator" w:id="0">
    <w:p w14:paraId="1E2B43B9" w14:textId="77777777" w:rsidR="00BF7125" w:rsidRDefault="00BF7125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4BC326" w14:textId="5B45AC9F" w:rsidR="007307C7" w:rsidRDefault="007307C7" w:rsidP="007307C7">
    <w:pPr>
      <w:pStyle w:val="Zpat"/>
      <w:tabs>
        <w:tab w:val="left" w:pos="7740"/>
      </w:tabs>
      <w:rPr>
        <w:lang w:eastAsia="cs-CZ"/>
      </w:rPr>
    </w:pPr>
    <w:r>
      <w:tab/>
    </w:r>
    <w:r w:rsidR="002B15A8">
      <w:rPr>
        <w:noProof/>
      </w:rPr>
      <w:drawing>
        <wp:inline distT="0" distB="0" distL="0" distR="0" wp14:anchorId="1AFC3225" wp14:editId="547FC9E5">
          <wp:extent cx="5848985" cy="834390"/>
          <wp:effectExtent l="0" t="0" r="0" b="381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848985" cy="834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8EC6483" w14:textId="48CDA1DF" w:rsidR="00AD69FB" w:rsidRPr="00EB6175" w:rsidRDefault="00424EA9" w:rsidP="002F419F">
    <w:pPr>
      <w:pStyle w:val="Zpat"/>
      <w:spacing w:before="240"/>
      <w:jc w:val="center"/>
      <w:rPr>
        <w:rFonts w:ascii="Garamond" w:hAnsi="Garamond"/>
      </w:rPr>
    </w:pPr>
    <w:r>
      <w:tab/>
    </w:r>
    <w:r w:rsidR="007E7F8F">
      <w:t>s</w:t>
    </w:r>
    <w:r w:rsidR="00AD69FB" w:rsidRPr="00EB6175">
      <w:rPr>
        <w:rFonts w:ascii="Garamond" w:eastAsia="Arial" w:hAnsi="Garamond" w:cs="Arial"/>
        <w:sz w:val="16"/>
        <w:szCs w:val="16"/>
      </w:rPr>
      <w:t xml:space="preserve">tránka </w:t>
    </w:r>
    <w:r w:rsidR="00AD69FB" w:rsidRPr="00EB6175">
      <w:rPr>
        <w:rFonts w:ascii="Garamond" w:eastAsia="Arial" w:hAnsi="Garamond" w:cs="Arial"/>
        <w:sz w:val="16"/>
        <w:szCs w:val="16"/>
      </w:rPr>
      <w:fldChar w:fldCharType="begin"/>
    </w:r>
    <w:r w:rsidR="00AD69FB"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="00AD69FB" w:rsidRPr="00EB6175">
      <w:rPr>
        <w:rFonts w:ascii="Garamond" w:eastAsia="Arial" w:hAnsi="Garamond" w:cs="Arial"/>
        <w:sz w:val="16"/>
        <w:szCs w:val="16"/>
      </w:rPr>
      <w:fldChar w:fldCharType="separate"/>
    </w:r>
    <w:r w:rsidR="00363D53">
      <w:rPr>
        <w:rFonts w:ascii="Garamond" w:eastAsia="Arial" w:hAnsi="Garamond" w:cs="Arial"/>
        <w:noProof/>
        <w:sz w:val="16"/>
        <w:szCs w:val="16"/>
      </w:rPr>
      <w:t>1</w:t>
    </w:r>
    <w:r w:rsidR="00AD69FB" w:rsidRPr="00EB6175">
      <w:rPr>
        <w:rFonts w:ascii="Garamond" w:eastAsia="Arial" w:hAnsi="Garamond" w:cs="Arial"/>
        <w:sz w:val="16"/>
        <w:szCs w:val="16"/>
      </w:rPr>
      <w:fldChar w:fldCharType="end"/>
    </w:r>
    <w:r w:rsidR="00AD69FB" w:rsidRPr="00EB6175">
      <w:rPr>
        <w:rFonts w:ascii="Garamond" w:eastAsia="Arial" w:hAnsi="Garamond" w:cs="Arial"/>
        <w:sz w:val="16"/>
        <w:szCs w:val="16"/>
      </w:rPr>
      <w:t xml:space="preserve"> z </w:t>
    </w:r>
    <w:r w:rsidR="00AD69FB" w:rsidRPr="00EB6175">
      <w:rPr>
        <w:rFonts w:ascii="Garamond" w:eastAsia="Arial" w:hAnsi="Garamond" w:cs="Arial"/>
        <w:sz w:val="16"/>
        <w:szCs w:val="16"/>
      </w:rPr>
      <w:fldChar w:fldCharType="begin"/>
    </w:r>
    <w:r w:rsidR="00AD69FB" w:rsidRPr="00EB6175">
      <w:rPr>
        <w:rFonts w:ascii="Garamond" w:eastAsia="Arial" w:hAnsi="Garamond" w:cs="Arial"/>
        <w:sz w:val="16"/>
        <w:szCs w:val="16"/>
      </w:rPr>
      <w:instrText>NUMPAGES</w:instrText>
    </w:r>
    <w:r w:rsidR="00AD69FB" w:rsidRPr="00EB6175">
      <w:rPr>
        <w:rFonts w:ascii="Garamond" w:eastAsia="Arial" w:hAnsi="Garamond" w:cs="Arial"/>
        <w:sz w:val="16"/>
        <w:szCs w:val="16"/>
      </w:rPr>
      <w:fldChar w:fldCharType="separate"/>
    </w:r>
    <w:r w:rsidR="00363D53">
      <w:rPr>
        <w:rFonts w:ascii="Garamond" w:eastAsia="Arial" w:hAnsi="Garamond" w:cs="Arial"/>
        <w:noProof/>
        <w:sz w:val="16"/>
        <w:szCs w:val="16"/>
      </w:rPr>
      <w:t>5</w:t>
    </w:r>
    <w:r w:rsidR="00AD69FB"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C74705" w14:textId="77777777" w:rsidR="00BF7125" w:rsidRDefault="00BF7125" w:rsidP="00795AAC">
      <w:r>
        <w:separator/>
      </w:r>
    </w:p>
  </w:footnote>
  <w:footnote w:type="continuationSeparator" w:id="0">
    <w:p w14:paraId="1C8B264B" w14:textId="77777777" w:rsidR="00BF7125" w:rsidRDefault="00BF7125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40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10444F5"/>
    <w:multiLevelType w:val="hybridMultilevel"/>
    <w:tmpl w:val="9CE21136"/>
    <w:lvl w:ilvl="0" w:tplc="0405000F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6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8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9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0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1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2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3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4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5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6"/>
  </w:num>
  <w:num w:numId="2">
    <w:abstractNumId w:val="19"/>
  </w:num>
  <w:num w:numId="3">
    <w:abstractNumId w:val="40"/>
  </w:num>
  <w:num w:numId="4">
    <w:abstractNumId w:val="15"/>
  </w:num>
  <w:num w:numId="5">
    <w:abstractNumId w:val="44"/>
  </w:num>
  <w:num w:numId="6">
    <w:abstractNumId w:val="39"/>
  </w:num>
  <w:num w:numId="7">
    <w:abstractNumId w:val="42"/>
  </w:num>
  <w:num w:numId="8">
    <w:abstractNumId w:val="26"/>
  </w:num>
  <w:num w:numId="9">
    <w:abstractNumId w:val="25"/>
  </w:num>
  <w:num w:numId="10">
    <w:abstractNumId w:val="43"/>
  </w:num>
  <w:num w:numId="11">
    <w:abstractNumId w:val="41"/>
  </w:num>
  <w:num w:numId="12">
    <w:abstractNumId w:val="37"/>
  </w:num>
  <w:num w:numId="13">
    <w:abstractNumId w:val="18"/>
  </w:num>
  <w:num w:numId="14">
    <w:abstractNumId w:val="35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5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8"/>
  </w:num>
  <w:num w:numId="30">
    <w:abstractNumId w:val="29"/>
  </w:num>
  <w:num w:numId="31">
    <w:abstractNumId w:val="3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4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C69"/>
    <w:rsid w:val="00004FBB"/>
    <w:rsid w:val="00005BED"/>
    <w:rsid w:val="000075C7"/>
    <w:rsid w:val="00012D96"/>
    <w:rsid w:val="0001621D"/>
    <w:rsid w:val="0001761E"/>
    <w:rsid w:val="00021C66"/>
    <w:rsid w:val="00030C68"/>
    <w:rsid w:val="00032CE5"/>
    <w:rsid w:val="00035AA2"/>
    <w:rsid w:val="00037445"/>
    <w:rsid w:val="0005573E"/>
    <w:rsid w:val="00055C16"/>
    <w:rsid w:val="00063898"/>
    <w:rsid w:val="000640AD"/>
    <w:rsid w:val="00066F89"/>
    <w:rsid w:val="00072B7B"/>
    <w:rsid w:val="0007506D"/>
    <w:rsid w:val="00076370"/>
    <w:rsid w:val="00083C37"/>
    <w:rsid w:val="00086AE4"/>
    <w:rsid w:val="000909A0"/>
    <w:rsid w:val="00095E03"/>
    <w:rsid w:val="000A3CF5"/>
    <w:rsid w:val="000A4564"/>
    <w:rsid w:val="000A5773"/>
    <w:rsid w:val="000A5E08"/>
    <w:rsid w:val="000D05C8"/>
    <w:rsid w:val="000D7326"/>
    <w:rsid w:val="000E165B"/>
    <w:rsid w:val="000E3DE6"/>
    <w:rsid w:val="000F34D8"/>
    <w:rsid w:val="0010541F"/>
    <w:rsid w:val="001129E1"/>
    <w:rsid w:val="00113AA6"/>
    <w:rsid w:val="001142E9"/>
    <w:rsid w:val="00117B86"/>
    <w:rsid w:val="00117C21"/>
    <w:rsid w:val="00127368"/>
    <w:rsid w:val="001305E4"/>
    <w:rsid w:val="00134601"/>
    <w:rsid w:val="00134FD3"/>
    <w:rsid w:val="00136141"/>
    <w:rsid w:val="0015056F"/>
    <w:rsid w:val="0015439B"/>
    <w:rsid w:val="00155D07"/>
    <w:rsid w:val="00161A09"/>
    <w:rsid w:val="00161C21"/>
    <w:rsid w:val="001718A9"/>
    <w:rsid w:val="00175953"/>
    <w:rsid w:val="00184824"/>
    <w:rsid w:val="00185EFB"/>
    <w:rsid w:val="0018706D"/>
    <w:rsid w:val="001905EC"/>
    <w:rsid w:val="001965DB"/>
    <w:rsid w:val="001A30F6"/>
    <w:rsid w:val="001A46DB"/>
    <w:rsid w:val="001A5C42"/>
    <w:rsid w:val="001B3BEB"/>
    <w:rsid w:val="001B4B7A"/>
    <w:rsid w:val="001B4EA3"/>
    <w:rsid w:val="001B5234"/>
    <w:rsid w:val="001B553E"/>
    <w:rsid w:val="001B557B"/>
    <w:rsid w:val="001B5FE5"/>
    <w:rsid w:val="001B789C"/>
    <w:rsid w:val="001C4ABC"/>
    <w:rsid w:val="001D2457"/>
    <w:rsid w:val="001E0251"/>
    <w:rsid w:val="001E4E72"/>
    <w:rsid w:val="001E73C9"/>
    <w:rsid w:val="001F6DDB"/>
    <w:rsid w:val="002012BB"/>
    <w:rsid w:val="00203B39"/>
    <w:rsid w:val="00207F0B"/>
    <w:rsid w:val="00217849"/>
    <w:rsid w:val="002179FF"/>
    <w:rsid w:val="002210F2"/>
    <w:rsid w:val="00222FA8"/>
    <w:rsid w:val="00223F91"/>
    <w:rsid w:val="00230A5B"/>
    <w:rsid w:val="00242C54"/>
    <w:rsid w:val="00245425"/>
    <w:rsid w:val="00245AA2"/>
    <w:rsid w:val="002504B1"/>
    <w:rsid w:val="00253A50"/>
    <w:rsid w:val="0025409E"/>
    <w:rsid w:val="00257386"/>
    <w:rsid w:val="00272068"/>
    <w:rsid w:val="002732D2"/>
    <w:rsid w:val="00274498"/>
    <w:rsid w:val="00281D4A"/>
    <w:rsid w:val="002865E4"/>
    <w:rsid w:val="0029213E"/>
    <w:rsid w:val="00294B61"/>
    <w:rsid w:val="00295C60"/>
    <w:rsid w:val="002B15A8"/>
    <w:rsid w:val="002B4A7E"/>
    <w:rsid w:val="002B59B9"/>
    <w:rsid w:val="002C475A"/>
    <w:rsid w:val="002C4C68"/>
    <w:rsid w:val="002C7593"/>
    <w:rsid w:val="002D2B61"/>
    <w:rsid w:val="002D62A7"/>
    <w:rsid w:val="002E021F"/>
    <w:rsid w:val="002E188D"/>
    <w:rsid w:val="002E3083"/>
    <w:rsid w:val="002E4228"/>
    <w:rsid w:val="002E4432"/>
    <w:rsid w:val="002E4ED7"/>
    <w:rsid w:val="002F188C"/>
    <w:rsid w:val="002F419F"/>
    <w:rsid w:val="003024B8"/>
    <w:rsid w:val="00305BB0"/>
    <w:rsid w:val="003063D6"/>
    <w:rsid w:val="0031024E"/>
    <w:rsid w:val="00311988"/>
    <w:rsid w:val="00320779"/>
    <w:rsid w:val="003244C0"/>
    <w:rsid w:val="00324905"/>
    <w:rsid w:val="00331F6E"/>
    <w:rsid w:val="003320CF"/>
    <w:rsid w:val="00342F71"/>
    <w:rsid w:val="00356341"/>
    <w:rsid w:val="00357688"/>
    <w:rsid w:val="00363D53"/>
    <w:rsid w:val="00376E0F"/>
    <w:rsid w:val="00380881"/>
    <w:rsid w:val="00396BED"/>
    <w:rsid w:val="003A2A0C"/>
    <w:rsid w:val="003A4BA0"/>
    <w:rsid w:val="003B06D8"/>
    <w:rsid w:val="003B2964"/>
    <w:rsid w:val="003B4D43"/>
    <w:rsid w:val="003C1FD6"/>
    <w:rsid w:val="003D116A"/>
    <w:rsid w:val="003D43B7"/>
    <w:rsid w:val="003D4537"/>
    <w:rsid w:val="003D52BD"/>
    <w:rsid w:val="003E3643"/>
    <w:rsid w:val="003E567A"/>
    <w:rsid w:val="003F6BCC"/>
    <w:rsid w:val="003F767D"/>
    <w:rsid w:val="004059B7"/>
    <w:rsid w:val="00406F62"/>
    <w:rsid w:val="00411E64"/>
    <w:rsid w:val="00420827"/>
    <w:rsid w:val="00423A32"/>
    <w:rsid w:val="00424EA9"/>
    <w:rsid w:val="00425FD2"/>
    <w:rsid w:val="004321E1"/>
    <w:rsid w:val="004376D6"/>
    <w:rsid w:val="004400E1"/>
    <w:rsid w:val="00453ADF"/>
    <w:rsid w:val="00455A27"/>
    <w:rsid w:val="00457186"/>
    <w:rsid w:val="004576B0"/>
    <w:rsid w:val="004717D4"/>
    <w:rsid w:val="00475615"/>
    <w:rsid w:val="0048090C"/>
    <w:rsid w:val="00481F8F"/>
    <w:rsid w:val="00483338"/>
    <w:rsid w:val="00485D97"/>
    <w:rsid w:val="00486215"/>
    <w:rsid w:val="00486FD6"/>
    <w:rsid w:val="00487ABB"/>
    <w:rsid w:val="00490549"/>
    <w:rsid w:val="00495F5C"/>
    <w:rsid w:val="0049629D"/>
    <w:rsid w:val="00497FE3"/>
    <w:rsid w:val="004A25B3"/>
    <w:rsid w:val="004A64C6"/>
    <w:rsid w:val="004B06FE"/>
    <w:rsid w:val="004B68DB"/>
    <w:rsid w:val="004B779A"/>
    <w:rsid w:val="004D005B"/>
    <w:rsid w:val="004D1497"/>
    <w:rsid w:val="004D64CE"/>
    <w:rsid w:val="004E4A98"/>
    <w:rsid w:val="004E7EAB"/>
    <w:rsid w:val="004F0141"/>
    <w:rsid w:val="004F0DD1"/>
    <w:rsid w:val="004F13D4"/>
    <w:rsid w:val="0050547A"/>
    <w:rsid w:val="00513847"/>
    <w:rsid w:val="0051700E"/>
    <w:rsid w:val="00521009"/>
    <w:rsid w:val="00524149"/>
    <w:rsid w:val="0052419E"/>
    <w:rsid w:val="005360D9"/>
    <w:rsid w:val="00541CF2"/>
    <w:rsid w:val="00541F8B"/>
    <w:rsid w:val="00544986"/>
    <w:rsid w:val="0055137A"/>
    <w:rsid w:val="005652A5"/>
    <w:rsid w:val="00571557"/>
    <w:rsid w:val="0057325B"/>
    <w:rsid w:val="00592FF9"/>
    <w:rsid w:val="005A575C"/>
    <w:rsid w:val="005C01F9"/>
    <w:rsid w:val="005D5E1E"/>
    <w:rsid w:val="005E1AA8"/>
    <w:rsid w:val="005E599C"/>
    <w:rsid w:val="005F633B"/>
    <w:rsid w:val="006135F9"/>
    <w:rsid w:val="00617021"/>
    <w:rsid w:val="00617E73"/>
    <w:rsid w:val="00627743"/>
    <w:rsid w:val="00637407"/>
    <w:rsid w:val="00641634"/>
    <w:rsid w:val="0064432C"/>
    <w:rsid w:val="00646EF9"/>
    <w:rsid w:val="006479AD"/>
    <w:rsid w:val="006504FE"/>
    <w:rsid w:val="00650FC7"/>
    <w:rsid w:val="00653C27"/>
    <w:rsid w:val="006579BB"/>
    <w:rsid w:val="006619C8"/>
    <w:rsid w:val="00670086"/>
    <w:rsid w:val="00670740"/>
    <w:rsid w:val="00671E84"/>
    <w:rsid w:val="00681A1B"/>
    <w:rsid w:val="006850A6"/>
    <w:rsid w:val="00694F81"/>
    <w:rsid w:val="0069594D"/>
    <w:rsid w:val="006A103B"/>
    <w:rsid w:val="006A109C"/>
    <w:rsid w:val="006A2162"/>
    <w:rsid w:val="006B5028"/>
    <w:rsid w:val="006B5670"/>
    <w:rsid w:val="006C69C1"/>
    <w:rsid w:val="006D0C83"/>
    <w:rsid w:val="006D427F"/>
    <w:rsid w:val="006D6F86"/>
    <w:rsid w:val="006F7426"/>
    <w:rsid w:val="0070545A"/>
    <w:rsid w:val="00712672"/>
    <w:rsid w:val="0072046A"/>
    <w:rsid w:val="007307C7"/>
    <w:rsid w:val="00730B83"/>
    <w:rsid w:val="00735FBF"/>
    <w:rsid w:val="00757EB6"/>
    <w:rsid w:val="00763198"/>
    <w:rsid w:val="007706A8"/>
    <w:rsid w:val="0077280C"/>
    <w:rsid w:val="00780026"/>
    <w:rsid w:val="007919B3"/>
    <w:rsid w:val="00792068"/>
    <w:rsid w:val="00795AAC"/>
    <w:rsid w:val="007A25F2"/>
    <w:rsid w:val="007A5DDA"/>
    <w:rsid w:val="007C04E9"/>
    <w:rsid w:val="007C382D"/>
    <w:rsid w:val="007C4256"/>
    <w:rsid w:val="007C5244"/>
    <w:rsid w:val="007D473B"/>
    <w:rsid w:val="007D5726"/>
    <w:rsid w:val="007D7BDF"/>
    <w:rsid w:val="007E3610"/>
    <w:rsid w:val="007E7F8F"/>
    <w:rsid w:val="008009FE"/>
    <w:rsid w:val="00800FB4"/>
    <w:rsid w:val="00822D46"/>
    <w:rsid w:val="008252D0"/>
    <w:rsid w:val="0082680D"/>
    <w:rsid w:val="00841F0D"/>
    <w:rsid w:val="00854B10"/>
    <w:rsid w:val="00857883"/>
    <w:rsid w:val="0086110F"/>
    <w:rsid w:val="008765A4"/>
    <w:rsid w:val="0088068A"/>
    <w:rsid w:val="0088554A"/>
    <w:rsid w:val="00893EAD"/>
    <w:rsid w:val="00896E6C"/>
    <w:rsid w:val="008A08E3"/>
    <w:rsid w:val="008A6DE7"/>
    <w:rsid w:val="008A6E01"/>
    <w:rsid w:val="008B025D"/>
    <w:rsid w:val="008B741E"/>
    <w:rsid w:val="008C2C2D"/>
    <w:rsid w:val="008C6F20"/>
    <w:rsid w:val="008D13AA"/>
    <w:rsid w:val="008D2B9F"/>
    <w:rsid w:val="008E0D1D"/>
    <w:rsid w:val="008E0F36"/>
    <w:rsid w:val="008E4A71"/>
    <w:rsid w:val="008E4AAB"/>
    <w:rsid w:val="008E694C"/>
    <w:rsid w:val="008F24EC"/>
    <w:rsid w:val="008F3D91"/>
    <w:rsid w:val="00906306"/>
    <w:rsid w:val="00924ABD"/>
    <w:rsid w:val="00927832"/>
    <w:rsid w:val="00931CC1"/>
    <w:rsid w:val="00935123"/>
    <w:rsid w:val="00942A6B"/>
    <w:rsid w:val="009431F2"/>
    <w:rsid w:val="00945C56"/>
    <w:rsid w:val="0095071E"/>
    <w:rsid w:val="009537A4"/>
    <w:rsid w:val="00954513"/>
    <w:rsid w:val="00956D28"/>
    <w:rsid w:val="00961B2D"/>
    <w:rsid w:val="00961D50"/>
    <w:rsid w:val="00966008"/>
    <w:rsid w:val="00971D47"/>
    <w:rsid w:val="009731AC"/>
    <w:rsid w:val="00973532"/>
    <w:rsid w:val="00982E28"/>
    <w:rsid w:val="00986118"/>
    <w:rsid w:val="00996F18"/>
    <w:rsid w:val="009A34FC"/>
    <w:rsid w:val="009A3D78"/>
    <w:rsid w:val="009A4E90"/>
    <w:rsid w:val="009A6752"/>
    <w:rsid w:val="009A6759"/>
    <w:rsid w:val="009A6DB1"/>
    <w:rsid w:val="009B6EFD"/>
    <w:rsid w:val="009D192E"/>
    <w:rsid w:val="009D41CD"/>
    <w:rsid w:val="009F34D9"/>
    <w:rsid w:val="009F3C5B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23731"/>
    <w:rsid w:val="00A24677"/>
    <w:rsid w:val="00A24691"/>
    <w:rsid w:val="00A24B4C"/>
    <w:rsid w:val="00A30E5C"/>
    <w:rsid w:val="00A36CC3"/>
    <w:rsid w:val="00A436C9"/>
    <w:rsid w:val="00A467E8"/>
    <w:rsid w:val="00A51190"/>
    <w:rsid w:val="00A6168F"/>
    <w:rsid w:val="00A624A1"/>
    <w:rsid w:val="00A66D1E"/>
    <w:rsid w:val="00A72473"/>
    <w:rsid w:val="00A77624"/>
    <w:rsid w:val="00A82F84"/>
    <w:rsid w:val="00A90797"/>
    <w:rsid w:val="00AA3B62"/>
    <w:rsid w:val="00AA7E60"/>
    <w:rsid w:val="00AC487C"/>
    <w:rsid w:val="00AC5408"/>
    <w:rsid w:val="00AC56B9"/>
    <w:rsid w:val="00AD69FB"/>
    <w:rsid w:val="00AD7E9B"/>
    <w:rsid w:val="00AE5B0B"/>
    <w:rsid w:val="00AE67B7"/>
    <w:rsid w:val="00AE6DAB"/>
    <w:rsid w:val="00AF315D"/>
    <w:rsid w:val="00AF4B94"/>
    <w:rsid w:val="00B014BB"/>
    <w:rsid w:val="00B02193"/>
    <w:rsid w:val="00B12B58"/>
    <w:rsid w:val="00B16994"/>
    <w:rsid w:val="00B22D5E"/>
    <w:rsid w:val="00B25E4B"/>
    <w:rsid w:val="00B26A4A"/>
    <w:rsid w:val="00B27B05"/>
    <w:rsid w:val="00B31681"/>
    <w:rsid w:val="00B35FCD"/>
    <w:rsid w:val="00B507B9"/>
    <w:rsid w:val="00B75A72"/>
    <w:rsid w:val="00B92754"/>
    <w:rsid w:val="00BA2E0E"/>
    <w:rsid w:val="00BA36B4"/>
    <w:rsid w:val="00BB33E6"/>
    <w:rsid w:val="00BB6C3E"/>
    <w:rsid w:val="00BB6C44"/>
    <w:rsid w:val="00BC094B"/>
    <w:rsid w:val="00BC4C17"/>
    <w:rsid w:val="00BD3729"/>
    <w:rsid w:val="00BD3C6F"/>
    <w:rsid w:val="00BD699D"/>
    <w:rsid w:val="00BE05AE"/>
    <w:rsid w:val="00BE0E20"/>
    <w:rsid w:val="00BF071C"/>
    <w:rsid w:val="00BF1010"/>
    <w:rsid w:val="00BF7125"/>
    <w:rsid w:val="00C03A55"/>
    <w:rsid w:val="00C15B62"/>
    <w:rsid w:val="00C232BE"/>
    <w:rsid w:val="00C27316"/>
    <w:rsid w:val="00C310DC"/>
    <w:rsid w:val="00C31F1D"/>
    <w:rsid w:val="00C45272"/>
    <w:rsid w:val="00C53DF1"/>
    <w:rsid w:val="00C633E2"/>
    <w:rsid w:val="00C667B7"/>
    <w:rsid w:val="00C84E99"/>
    <w:rsid w:val="00C84FFC"/>
    <w:rsid w:val="00C858D6"/>
    <w:rsid w:val="00C861A5"/>
    <w:rsid w:val="00C87F53"/>
    <w:rsid w:val="00C87F88"/>
    <w:rsid w:val="00C95D48"/>
    <w:rsid w:val="00CA4359"/>
    <w:rsid w:val="00CA4653"/>
    <w:rsid w:val="00CA5C46"/>
    <w:rsid w:val="00CB7C9A"/>
    <w:rsid w:val="00CB7D25"/>
    <w:rsid w:val="00CC2565"/>
    <w:rsid w:val="00CC4595"/>
    <w:rsid w:val="00CC5395"/>
    <w:rsid w:val="00CD26D8"/>
    <w:rsid w:val="00CD3643"/>
    <w:rsid w:val="00CE0C1A"/>
    <w:rsid w:val="00CE7564"/>
    <w:rsid w:val="00CF003B"/>
    <w:rsid w:val="00CF03B9"/>
    <w:rsid w:val="00CF1D88"/>
    <w:rsid w:val="00D05AA8"/>
    <w:rsid w:val="00D06321"/>
    <w:rsid w:val="00D07360"/>
    <w:rsid w:val="00D117A7"/>
    <w:rsid w:val="00D31A32"/>
    <w:rsid w:val="00D33A74"/>
    <w:rsid w:val="00D35F1B"/>
    <w:rsid w:val="00D43D0D"/>
    <w:rsid w:val="00D452F8"/>
    <w:rsid w:val="00D47794"/>
    <w:rsid w:val="00D53D53"/>
    <w:rsid w:val="00D555A3"/>
    <w:rsid w:val="00D57265"/>
    <w:rsid w:val="00D602A9"/>
    <w:rsid w:val="00D61B96"/>
    <w:rsid w:val="00D64A33"/>
    <w:rsid w:val="00D8466E"/>
    <w:rsid w:val="00DA3139"/>
    <w:rsid w:val="00DA44E6"/>
    <w:rsid w:val="00DA465D"/>
    <w:rsid w:val="00DA6EC4"/>
    <w:rsid w:val="00DB0A8D"/>
    <w:rsid w:val="00DB1DE5"/>
    <w:rsid w:val="00DB1E0D"/>
    <w:rsid w:val="00DB45AA"/>
    <w:rsid w:val="00DC15A5"/>
    <w:rsid w:val="00DC5ED1"/>
    <w:rsid w:val="00DC7475"/>
    <w:rsid w:val="00DD0504"/>
    <w:rsid w:val="00DE1BD2"/>
    <w:rsid w:val="00DE4940"/>
    <w:rsid w:val="00DF16B0"/>
    <w:rsid w:val="00DF3053"/>
    <w:rsid w:val="00DF68D5"/>
    <w:rsid w:val="00E01B4D"/>
    <w:rsid w:val="00E22EE0"/>
    <w:rsid w:val="00E23443"/>
    <w:rsid w:val="00E237D0"/>
    <w:rsid w:val="00E25DAA"/>
    <w:rsid w:val="00E274DC"/>
    <w:rsid w:val="00E279CB"/>
    <w:rsid w:val="00E3097E"/>
    <w:rsid w:val="00E3430F"/>
    <w:rsid w:val="00E454BE"/>
    <w:rsid w:val="00E479D0"/>
    <w:rsid w:val="00E47F73"/>
    <w:rsid w:val="00E52467"/>
    <w:rsid w:val="00E52EBB"/>
    <w:rsid w:val="00E53764"/>
    <w:rsid w:val="00E57361"/>
    <w:rsid w:val="00E617C7"/>
    <w:rsid w:val="00E66C11"/>
    <w:rsid w:val="00E7390F"/>
    <w:rsid w:val="00E760FE"/>
    <w:rsid w:val="00E76775"/>
    <w:rsid w:val="00E83BD8"/>
    <w:rsid w:val="00E929D9"/>
    <w:rsid w:val="00E97754"/>
    <w:rsid w:val="00EB194D"/>
    <w:rsid w:val="00EB4ACA"/>
    <w:rsid w:val="00EB5C98"/>
    <w:rsid w:val="00EB6175"/>
    <w:rsid w:val="00EB7A9F"/>
    <w:rsid w:val="00EC3FE3"/>
    <w:rsid w:val="00EC4F3F"/>
    <w:rsid w:val="00EE44DF"/>
    <w:rsid w:val="00EF4959"/>
    <w:rsid w:val="00F033C6"/>
    <w:rsid w:val="00F0543A"/>
    <w:rsid w:val="00F054E9"/>
    <w:rsid w:val="00F10902"/>
    <w:rsid w:val="00F228FA"/>
    <w:rsid w:val="00F247FC"/>
    <w:rsid w:val="00F405D9"/>
    <w:rsid w:val="00F4269B"/>
    <w:rsid w:val="00F42EDC"/>
    <w:rsid w:val="00F43BAB"/>
    <w:rsid w:val="00F43DE9"/>
    <w:rsid w:val="00F4408E"/>
    <w:rsid w:val="00F467FF"/>
    <w:rsid w:val="00F52805"/>
    <w:rsid w:val="00F54D1D"/>
    <w:rsid w:val="00F57ED9"/>
    <w:rsid w:val="00F71D5A"/>
    <w:rsid w:val="00F72BB3"/>
    <w:rsid w:val="00F74C40"/>
    <w:rsid w:val="00F760F0"/>
    <w:rsid w:val="00F8128A"/>
    <w:rsid w:val="00F81A35"/>
    <w:rsid w:val="00F821B8"/>
    <w:rsid w:val="00F82398"/>
    <w:rsid w:val="00F87979"/>
    <w:rsid w:val="00F94593"/>
    <w:rsid w:val="00F95C25"/>
    <w:rsid w:val="00F976E9"/>
    <w:rsid w:val="00FB284E"/>
    <w:rsid w:val="00FC0944"/>
    <w:rsid w:val="00FC18D6"/>
    <w:rsid w:val="00FC51AF"/>
    <w:rsid w:val="00FD2DC7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2C5533C5-E0D3-4304-9E4D-DAAECD36ED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uiPriority w:val="99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B014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2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1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zakazky.zcu.cz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5smjK2LHsHye+fV3DOssflnrD3LurssJinD17mFf0qI=</DigestValue>
    </Reference>
    <Reference Type="http://www.w3.org/2000/09/xmldsig#Object" URI="#idOfficeObject">
      <DigestMethod Algorithm="http://www.w3.org/2001/04/xmlenc#sha256"/>
      <DigestValue>TiTdPsESTU/S0rLlTzhj8rV65YVTZlyh1oGUSv7PHww=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pyzjiR5upT0EgKUVJcD0XgOpD25G0ferjzDYqXgLgyI=</DigestValue>
    </Reference>
  </SignedInfo>
  <SignatureValue>GUjohw/4MRBsiJ8W15QsdtBwER86AT23+wLLB2eX/OEn9Um55VGsq0L2+hUxkyLCYB9gvEWPG0RO
+VEnPxr3a+2X78B8oVmhYYegMsNZqRJc3k77B8Pa48I9On3nEJhmjVhUNQK+9f0EvlEfWxNRFJ+6
c7ge7KMRd8c/9rMnx3I5e9B1zo+OmuPMayEQ/AQOcn0K7LgXQTrGMRytfxEC5XkR3WGn4bGK9/EE
PguHriHI7l6VEDVozlhubL0tP+V/WAKOKNUuA1cWH+ONKuXlSzbKRdQUohp6YjCQO5tGxHOjAr4i
TWVcJXnV+0wdtAzdnFwGOgiPzwp/IfhfrWT60g==</SignatureValue>
  <KeyInfo>
    <X509Data>
      <X509Certificate>MIIInjCCBoagAwIBAgIEAVu9CzANBgkqhkiG9w0BAQsFADBpMQswCQYDVQQGEwJDWjEXMBUGA1UEYRMOTlRSQ1otNDcxMTQ5ODMxHTAbBgNVBAoMFMSMZXNrw6EgcG/FoXRhLCBzLnAuMSIwIAYDVQQDExlQb3N0U2lnbnVtIFF1YWxpZmllZCBDQSA0MB4XDTIyMTIwMjA4MDI0NVoXDTIzMTIyMjA4MDI0NV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289LE6hpko8LYs64jfuQ+MPyK4cixU3JtSFeWuL4PzSY9le5LfRvbGIMP15vu2yCNBSSIvXKvXN7ibDcWRspGeW1Ggnl+ic6yJRUQy8pp/mZImWuPhaJ9RfkCjNzg6AlTvwI0X1rmOxcpgGlRToaz9bE3K8iSFYCKfzKplg2T1CETAAJ8NTSNKn/ZkhCHDwxaymMgB8d7arDu9sOkwJh3yza0w+KMNJ3oTMxeez1niibd/lKVgTtJf6USa5rAaQuFK//ydYR06gtjZYiDQZ8cqORHWzVSbLTWbW36RrAJncF31G+R42NqhQti16XoNmMmLv7ZbQus5sxVun+vAoRCQIDAQABo4IDwzCCA78wNgYDVR0RBC8wLYEQdml0a292QHBzLnpjdS5jeqAZBgkrBgEEAdwZAgGgDBMKMTU2MTY5NjExNDAJBgNVHRMEAjAAMIIBLAYDVR0gBIIBIzCCAR8wggEQBglngQYBBAERgVI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</Transform>
          <Transform Algorithm="http://www.w3.org/TR/2001/REC-xml-c14n-20010315"/>
        </Transforms>
        <DigestMethod Algorithm="http://www.w3.org/2001/04/xmlenc#sha256"/>
        <DigestValue>8mtCGMnzANE/tSp3n3ue+Asj1tV5yxRX87KXsVD3KNc=</DigestValue>
      </Reference>
      <Reference URI="/word/_rels/foot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8FX62eLvQrwN2CF8HuwXTPcTxuPot3isldQYqTkZviw=</DigestValue>
      </Reference>
      <Reference URI="/word/document.xml?ContentType=application/vnd.openxmlformats-officedocument.wordprocessingml.document.main+xml">
        <DigestMethod Algorithm="http://www.w3.org/2001/04/xmlenc#sha256"/>
        <DigestValue>j2YDT7el1QMDkNjPi5KQ0Ia9bB9JIZhtQxNaaMvfb3I=</DigestValue>
      </Reference>
      <Reference URI="/word/endnotes.xml?ContentType=application/vnd.openxmlformats-officedocument.wordprocessingml.endnotes+xml">
        <DigestMethod Algorithm="http://www.w3.org/2001/04/xmlenc#sha256"/>
        <DigestValue>/IctXqe3kvOIfMrESOiZhFrcwvTj+rmPjrFt3A2DZJk=</DigestValue>
      </Reference>
      <Reference URI="/word/fontTable.xml?ContentType=application/vnd.openxmlformats-officedocument.wordprocessingml.fontTable+xml">
        <DigestMethod Algorithm="http://www.w3.org/2001/04/xmlenc#sha256"/>
        <DigestValue>Pz7b7xHSMp9A/DWzEa86dmxJM/0JG0Sj6PElAEeU4vY=</DigestValue>
      </Reference>
      <Reference URI="/word/footer1.xml?ContentType=application/vnd.openxmlformats-officedocument.wordprocessingml.footer+xml">
        <DigestMethod Algorithm="http://www.w3.org/2001/04/xmlenc#sha256"/>
        <DigestValue>7V49nz7AQ9EZn5oHNOyIMdK2hn5dt+eFL2xNEcrXYJo=</DigestValue>
      </Reference>
      <Reference URI="/word/footnotes.xml?ContentType=application/vnd.openxmlformats-officedocument.wordprocessingml.footnotes+xml">
        <DigestMethod Algorithm="http://www.w3.org/2001/04/xmlenc#sha256"/>
        <DigestValue>bQN/suzqEGirMhYI6zObuyf/KKUdh0L0D9GJyqpEF50=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media/image2.png?ContentType=image/png">
        <DigestMethod Algorithm="http://www.w3.org/2001/04/xmlenc#sha256"/>
        <DigestValue>RpGnmH+aGKmLvm9aTzebqInSO6hRGUwF3ykwFABQIqY=</DigestValue>
      </Reference>
      <Reference URI="/word/numbering.xml?ContentType=application/vnd.openxmlformats-officedocument.wordprocessingml.numbering+xml">
        <DigestMethod Algorithm="http://www.w3.org/2001/04/xmlenc#sha256"/>
        <DigestValue>O1g0Kjy0zNdUqDT/zCqpOrccq8mnHdlLCm47zwcmCLo=</DigestValue>
      </Reference>
      <Reference URI="/word/settings.xml?ContentType=application/vnd.openxmlformats-officedocument.wordprocessingml.settings+xml">
        <DigestMethod Algorithm="http://www.w3.org/2001/04/xmlenc#sha256"/>
        <DigestValue>h2hwBKeM2b7XxbvyUNOwpYrzkiIFTlsk2wLnaL7yrsY=</DigestValue>
      </Reference>
      <Reference URI="/word/styles.xml?ContentType=application/vnd.openxmlformats-officedocument.wordprocessingml.styles+xml">
        <DigestMethod Algorithm="http://www.w3.org/2001/04/xmlenc#sha256"/>
        <DigestValue>T26sMe1+BECRjWvFu6z2YtlDLScCHyCSGkh4DwIxGQk=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hMdoQ7OYpxYN4tS/mylr1NyXVoExpA48PNwKRH+Domw=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2023-10-27T08:10:27Z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16.0.14332/22</OfficeVersion>
          <ApplicationVersion>16.0.14332</ApplicationVersion>
          <Monitors>2</Monitors>
          <HorizontalResolution>1920</HorizontalResolution>
          <VerticalResolution>1200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2023-10-27T08:10:27Z</xd:SigningTime>
          <xd:SigningCertificate>
            <xd:Cert>
              <xd:CertDigest>
                <DigestMethod Algorithm="http://www.w3.org/2001/04/xmlenc#sha256"/>
                <DigestValue>q235p/FJ8ytradO9imu02VELmavh9BvPs7ph9D8aUt4=</DigestValue>
              </xd:CertDigest>
              <xd:IssuerSerial>
                <X509IssuerName>CN=PostSignum Qualified CA 4, O="Česká pošta, s.p.", OID.2.5.4.97=NTRCZ-47114983, C=CZ</X509IssuerName>
                <X509SerialNumber>22789387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6D61CD-7A68-4FD1-9634-82EA7FDCD1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5</Pages>
  <Words>1863</Words>
  <Characters>10992</Characters>
  <Application>Microsoft Office Word</Application>
  <DocSecurity>0</DocSecurity>
  <Lines>91</Lines>
  <Paragraphs>25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12830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71</cp:revision>
  <cp:lastPrinted>2022-08-18T12:50:00Z</cp:lastPrinted>
  <dcterms:created xsi:type="dcterms:W3CDTF">2021-01-21T11:32:00Z</dcterms:created>
  <dcterms:modified xsi:type="dcterms:W3CDTF">2023-10-27T08:10:00Z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