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E1F1B8C"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86655C">
        <w:rPr>
          <w:rFonts w:ascii="Garamond" w:hAnsi="Garamond" w:cs="Arial"/>
          <w:b/>
          <w:bCs/>
          <w:sz w:val="28"/>
          <w:szCs w:val="28"/>
        </w:rPr>
        <w:t>5</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FF13F6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F009A5">
        <w:rPr>
          <w:rFonts w:ascii="Garamond" w:hAnsi="Garamond" w:cs="Palatino Linotype"/>
          <w:color w:val="000000"/>
          <w:sz w:val="20"/>
          <w:szCs w:val="20"/>
        </w:rPr>
        <w:t>5</w:t>
      </w:r>
      <w:r w:rsidR="00F52F91">
        <w:rPr>
          <w:rFonts w:ascii="Garamond" w:hAnsi="Garamond" w:cs="Palatino Linotype"/>
          <w:color w:val="000000"/>
          <w:sz w:val="20"/>
          <w:szCs w:val="20"/>
        </w:rPr>
        <w:t>8</w:t>
      </w:r>
      <w:r w:rsidR="0086655C">
        <w:rPr>
          <w:rFonts w:ascii="Garamond" w:hAnsi="Garamond" w:cs="Palatino Linotype"/>
          <w:color w:val="000000"/>
          <w:sz w:val="20"/>
          <w:szCs w:val="20"/>
        </w:rPr>
        <w:t>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1058D" w14:textId="77777777" w:rsidR="00C64AE4" w:rsidRDefault="00C64AE4" w:rsidP="001B2927">
      <w:pPr>
        <w:spacing w:after="0" w:line="240" w:lineRule="auto"/>
      </w:pPr>
      <w:r>
        <w:separator/>
      </w:r>
    </w:p>
  </w:endnote>
  <w:endnote w:type="continuationSeparator" w:id="0">
    <w:p w14:paraId="14ABC55A" w14:textId="77777777" w:rsidR="00C64AE4" w:rsidRDefault="00C64AE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512AF" w14:textId="77777777" w:rsidR="00C64AE4" w:rsidRDefault="00C64AE4" w:rsidP="001B2927">
      <w:pPr>
        <w:spacing w:after="0" w:line="240" w:lineRule="auto"/>
      </w:pPr>
      <w:r>
        <w:separator/>
      </w:r>
    </w:p>
  </w:footnote>
  <w:footnote w:type="continuationSeparator" w:id="0">
    <w:p w14:paraId="6C9462FF" w14:textId="77777777" w:rsidR="00C64AE4" w:rsidRDefault="00C64AE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F08AF7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F009A5">
      <w:rPr>
        <w:rFonts w:ascii="Garamond" w:hAnsi="Garamond" w:cs="Palatino Linotype"/>
        <w:color w:val="000000"/>
      </w:rPr>
      <w:t>5</w:t>
    </w:r>
    <w:r w:rsidR="00F52F91">
      <w:rPr>
        <w:rFonts w:ascii="Garamond" w:hAnsi="Garamond" w:cs="Palatino Linotype"/>
        <w:color w:val="000000"/>
      </w:rPr>
      <w:t>8</w:t>
    </w:r>
    <w:r w:rsidR="0086655C">
      <w:rPr>
        <w:rFonts w:ascii="Garamond" w:hAnsi="Garamond" w:cs="Palatino Linotype"/>
        <w:color w:val="000000"/>
      </w:rPr>
      <w:t>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2pwgWApZ3vc78y2C7bBqzzwKWc4xPrlBwlUAYhT+idGZGD+Br791u1RpWCYHbxlbTGGco6S1GrigoxPwSYdyRw==" w:salt="/FzT04jroFFY5GxXuAV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84</cp:revision>
  <cp:lastPrinted>2014-05-16T09:23:00Z</cp:lastPrinted>
  <dcterms:created xsi:type="dcterms:W3CDTF">2021-10-21T06:58:00Z</dcterms:created>
  <dcterms:modified xsi:type="dcterms:W3CDTF">2023-10-26T07:01:00Z</dcterms:modified>
</cp:coreProperties>
</file>