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F78D66D"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906B0">
        <w:rPr>
          <w:rFonts w:ascii="Garamond" w:hAnsi="Garamond" w:cs="Arial"/>
          <w:b/>
          <w:bCs/>
          <w:sz w:val="28"/>
          <w:szCs w:val="28"/>
        </w:rPr>
        <w:t>1</w:t>
      </w:r>
      <w:r w:rsidR="00F52F91">
        <w:rPr>
          <w:rFonts w:ascii="Garamond" w:hAnsi="Garamond" w:cs="Arial"/>
          <w:b/>
          <w:bCs/>
          <w:sz w:val="28"/>
          <w:szCs w:val="28"/>
        </w:rPr>
        <w:t>4</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4776C486"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F009A5">
        <w:rPr>
          <w:rFonts w:ascii="Garamond" w:hAnsi="Garamond" w:cs="Palatino Linotype"/>
          <w:color w:val="000000"/>
          <w:sz w:val="20"/>
          <w:szCs w:val="20"/>
        </w:rPr>
        <w:t>5</w:t>
      </w:r>
      <w:r w:rsidR="00F52F91">
        <w:rPr>
          <w:rFonts w:ascii="Garamond" w:hAnsi="Garamond" w:cs="Palatino Linotype"/>
          <w:color w:val="000000"/>
          <w:sz w:val="20"/>
          <w:szCs w:val="20"/>
        </w:rPr>
        <w:t>85</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5E4AB" w14:textId="77777777" w:rsidR="00950038" w:rsidRDefault="00950038" w:rsidP="001B2927">
      <w:pPr>
        <w:spacing w:after="0" w:line="240" w:lineRule="auto"/>
      </w:pPr>
      <w:r>
        <w:separator/>
      </w:r>
    </w:p>
  </w:endnote>
  <w:endnote w:type="continuationSeparator" w:id="0">
    <w:p w14:paraId="76F1A826" w14:textId="77777777" w:rsidR="00950038" w:rsidRDefault="0095003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8AEB2" w14:textId="77777777" w:rsidR="00950038" w:rsidRDefault="00950038" w:rsidP="001B2927">
      <w:pPr>
        <w:spacing w:after="0" w:line="240" w:lineRule="auto"/>
      </w:pPr>
      <w:r>
        <w:separator/>
      </w:r>
    </w:p>
  </w:footnote>
  <w:footnote w:type="continuationSeparator" w:id="0">
    <w:p w14:paraId="529143B2" w14:textId="77777777" w:rsidR="00950038" w:rsidRDefault="00950038"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D1E0FA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F009A5">
      <w:rPr>
        <w:rFonts w:ascii="Garamond" w:hAnsi="Garamond" w:cs="Palatino Linotype"/>
        <w:color w:val="000000"/>
      </w:rPr>
      <w:t>5</w:t>
    </w:r>
    <w:r w:rsidR="00F52F91">
      <w:rPr>
        <w:rFonts w:ascii="Garamond" w:hAnsi="Garamond" w:cs="Palatino Linotype"/>
        <w:color w:val="000000"/>
      </w:rPr>
      <w:t>85</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kdTvo9oDcQopnb1TFzsp0bkBrLhV90D3QVTG3uQjNI3ifQqUeJuXsCrN5W0kWicFCF51DiVZBkWwg+UTnj7umg==" w:salt="5ZH5JWZlRJYFCaQ2dvLh4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82</cp:revision>
  <cp:lastPrinted>2014-05-16T09:23:00Z</cp:lastPrinted>
  <dcterms:created xsi:type="dcterms:W3CDTF">2021-10-21T06:58:00Z</dcterms:created>
  <dcterms:modified xsi:type="dcterms:W3CDTF">2023-10-26T06:37:00Z</dcterms:modified>
</cp:coreProperties>
</file>