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CFA0A6F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2B15A8">
        <w:rPr>
          <w:rFonts w:ascii="Garamond" w:hAnsi="Garamond"/>
          <w:sz w:val="24"/>
          <w:szCs w:val="24"/>
        </w:rPr>
        <w:t>3</w:t>
      </w:r>
      <w:r w:rsidR="00376E0F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387E4BA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457186">
        <w:t>63</w:t>
      </w:r>
      <w:r w:rsidR="00376E0F">
        <w:t>73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884838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B15A8">
        <w:rPr>
          <w:rFonts w:ascii="Garamond" w:hAnsi="Garamond" w:cs="Arial"/>
          <w:b/>
          <w:sz w:val="22"/>
          <w:szCs w:val="22"/>
        </w:rPr>
        <w:t>0</w:t>
      </w:r>
      <w:r w:rsidR="00376E0F">
        <w:rPr>
          <w:rFonts w:ascii="Garamond" w:hAnsi="Garamond" w:cs="Arial"/>
          <w:b/>
          <w:sz w:val="22"/>
          <w:szCs w:val="22"/>
        </w:rPr>
        <w:t>9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457186">
        <w:rPr>
          <w:rFonts w:ascii="Garamond" w:hAnsi="Garamond" w:cs="Arial"/>
          <w:b/>
          <w:sz w:val="22"/>
          <w:szCs w:val="22"/>
        </w:rPr>
        <w:t>1</w:t>
      </w:r>
      <w:r w:rsidR="002B15A8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42082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0147DB4D" w14:textId="5B210F9C" w:rsidR="00D53D53" w:rsidRPr="00F4269B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</w:t>
      </w:r>
      <w:r w:rsidR="002B15A8">
        <w:rPr>
          <w:rFonts w:ascii="Garamond" w:hAnsi="Garamond" w:cs="Arial"/>
          <w:sz w:val="22"/>
          <w:szCs w:val="22"/>
        </w:rPr>
        <w:t>příloha smlouvy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CB4C122" w14:textId="77777777" w:rsidR="00D53D53" w:rsidRDefault="00D53D53" w:rsidP="00D53D53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D621CFA" w14:textId="77777777" w:rsidR="00D53D53" w:rsidRDefault="00D53D53" w:rsidP="00D53D53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3BEC8F84" w14:textId="77777777" w:rsidR="00D53D53" w:rsidRPr="00E23443" w:rsidRDefault="00D53D53" w:rsidP="00D53D53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 xml:space="preserve">zadávacích </w:t>
      </w:r>
      <w:r w:rsidR="000A4564">
        <w:rPr>
          <w:rFonts w:ascii="Garamond" w:hAnsi="Garamond" w:cs="Garamond"/>
          <w:color w:val="000000"/>
          <w:sz w:val="22"/>
          <w:szCs w:val="22"/>
        </w:rPr>
        <w:lastRenderedPageBreak/>
        <w:t>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82185" w14:textId="77777777" w:rsidR="000E165B" w:rsidRDefault="000E165B" w:rsidP="00795AAC">
      <w:r>
        <w:separator/>
      </w:r>
    </w:p>
  </w:endnote>
  <w:endnote w:type="continuationSeparator" w:id="0">
    <w:p w14:paraId="72FD3084" w14:textId="77777777" w:rsidR="000E165B" w:rsidRDefault="000E165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5B45AC9F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  <w:r w:rsidR="002B15A8">
      <w:rPr>
        <w:noProof/>
      </w:rPr>
      <w:drawing>
        <wp:inline distT="0" distB="0" distL="0" distR="0" wp14:anchorId="1AFC3225" wp14:editId="547FC9E5">
          <wp:extent cx="5848985" cy="83439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4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4D4FD" w14:textId="77777777" w:rsidR="000E165B" w:rsidRDefault="000E165B" w:rsidP="00795AAC">
      <w:r>
        <w:separator/>
      </w:r>
    </w:p>
  </w:footnote>
  <w:footnote w:type="continuationSeparator" w:id="0">
    <w:p w14:paraId="07BC4D29" w14:textId="77777777" w:rsidR="000E165B" w:rsidRDefault="000E165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165B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15A8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188C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76E0F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0827"/>
    <w:rsid w:val="00423A32"/>
    <w:rsid w:val="00424EA9"/>
    <w:rsid w:val="00425FD2"/>
    <w:rsid w:val="004321E1"/>
    <w:rsid w:val="004376D6"/>
    <w:rsid w:val="004400E1"/>
    <w:rsid w:val="00453ADF"/>
    <w:rsid w:val="00455A27"/>
    <w:rsid w:val="00457186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E7EAB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3D53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BAB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Sqb13DMFBaeSTOA47MBCKkUyNEnfg5x/YtPM/8sjBzQ=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3AwzxX3epSVaIjIapXE6lBqLBpraAJ2FkU1mev2akiA=</DigestValue>
    </Reference>
  </SignedInfo>
  <SignatureValue>ISIWNCikAIo5iaH9luBQJz5L9i/V4j7ztXEbRTbm35g5+1uUZaunkmWWBO2RJ887BFewAT/EkuiF
vgWcf/t56EZ1DF+0+onQ261TRE7wLWHJVrpN2kXLumb0aJF5dbu1GS+RDFBQWEEZ2z+jCUWBXH9y
24xvh71uPP8T3VqXA9hOHzZ5LMALkGKeIPycEFncyK0pi6BR2DJVsiRylBUBVYTMlz7IRALKy9dO
wkVAgXhe+37d26XuN/b1xHFb5UxlJcGxfxaP1shTihMdXdoaKv6njEAzX8XGxQTHsw1SGiMgaxcJ
JWN2d1W08MQmUW8onZco92VrRalI8Lr0iCl8vQ==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TMjka7VUUHyXtZti/2IvXmX8di4pOxTR+uHp1PYNlnE=</DigestValue>
      </Reference>
      <Reference URI="/word/endnotes.xml?ContentType=application/vnd.openxmlformats-officedocument.wordprocessingml.endnotes+xml">
        <DigestMethod Algorithm="http://www.w3.org/2001/04/xmlenc#sha256"/>
        <DigestValue>SY+THR/6BbXsWkMZXIYVKY0RXCzZv4J5KfpTyrOOnDs=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7V49nz7AQ9EZn5oHNOyIMdK2hn5dt+eFL2xNEcrXYJo=</DigestValue>
      </Reference>
      <Reference URI="/word/footnotes.xml?ContentType=application/vnd.openxmlformats-officedocument.wordprocessingml.footnotes+xml">
        <DigestMethod Algorithm="http://www.w3.org/2001/04/xmlenc#sha256"/>
        <DigestValue>WqjLKwrTz5X1fnuK7VqPYC3IPsLL/vtrCSs1Pl/d52A=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RpGnmH+aGKmLvm9aTzebqInSO6hRGUwF3ykwFABQIqY=</DigestValue>
      </Reference>
      <Reference URI="/word/numbering.xml?ContentType=application/vnd.openxmlformats-officedocument.wordprocessingml.numbering+xml">
        <DigestMethod Algorithm="http://www.w3.org/2001/04/xmlenc#sha256"/>
        <DigestValue>O1g0Kjy0zNdUqDT/zCqpOrccq8mnHdlLCm47zwcmCLo=</DigestValue>
      </Reference>
      <Reference URI="/word/settings.xml?ContentType=application/vnd.openxmlformats-officedocument.wordprocessingml.settings+xml">
        <DigestMethod Algorithm="http://www.w3.org/2001/04/xmlenc#sha256"/>
        <DigestValue>wL/h0q5pBhsDgv+Nqi2aUWyfzW+e6ppwnsQERtgVKKE=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2023-10-25T09:42:05Z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2023-10-25T09:42:05Z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1863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70</cp:revision>
  <cp:lastPrinted>2022-08-18T12:50:00Z</cp:lastPrinted>
  <dcterms:created xsi:type="dcterms:W3CDTF">2021-01-21T11:32:00Z</dcterms:created>
  <dcterms:modified xsi:type="dcterms:W3CDTF">2023-10-25T09:41:00Z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