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76B9F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B45301">
        <w:rPr>
          <w:rFonts w:ascii="Garamond" w:hAnsi="Garamond"/>
          <w:sz w:val="24"/>
          <w:szCs w:val="24"/>
        </w:rPr>
        <w:t>3</w:t>
      </w:r>
      <w:r w:rsidR="00EF16F6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900959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F16F6" w:rsidRPr="00CD018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https://zakazky.zcu.cz/contract_display_6366.html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E69C5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</w:t>
      </w:r>
      <w:r w:rsidR="00EF16F6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EF16F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B4530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375B" w14:textId="77777777" w:rsidR="0019386D" w:rsidRDefault="0019386D" w:rsidP="00795AAC">
      <w:r>
        <w:separator/>
      </w:r>
    </w:p>
  </w:endnote>
  <w:endnote w:type="continuationSeparator" w:id="0">
    <w:p w14:paraId="3F829E26" w14:textId="77777777" w:rsidR="0019386D" w:rsidRDefault="001938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0D4E" w14:textId="77777777" w:rsidR="0019386D" w:rsidRDefault="0019386D" w:rsidP="00795AAC">
      <w:r>
        <w:separator/>
      </w:r>
    </w:p>
  </w:footnote>
  <w:footnote w:type="continuationSeparator" w:id="0">
    <w:p w14:paraId="7F53B590" w14:textId="77777777" w:rsidR="0019386D" w:rsidRDefault="001938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6F6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6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NcdvtlVl3r9U+P37nD8YtupFXQUZSxMzSnFgWrYHmjg=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aj+bdOVopuccc+rDhw8nv+++ab7r6ZNZz/UBYhKjLJM=</DigestValue>
    </Reference>
  </SignedInfo>
  <SignatureValue>MYB6LrH91fLVM8a+9FddWiqdGXXdeKDFt/fmV/8kbHkAgr1sHr3aGtEBYBlHp5h7Srlj6UlrIdEH
Ex3FB+mNRxJp0M89RWoRmy4ZminS+lI55aULrhQedBpPRe9L/QGw6a/MBs975g/5/E3cpZ+qM900
Flqyg/ynAuYB9V327xxBHv4LnK9O1InbQmj6szZ4jFhL0282j0YnTJA0E32T49M4XdiDDvgWEhUw
dofe6FeIfCOMLjglC5e7HiVohQT3/+VdwnWisqj3nCS0FIoOYHTb/ccZHff5s7Fhun4k2ap6+onS
MrfV9X3Cfg4e299uI3sqSSG2Fg3fu6b4ami+YA==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5p6UugSG6sLYjuC6+Vg3a1YRtWbOVdIfeeZ3azi2aGE=</DigestValue>
      </Reference>
      <Reference URI="/word/document.xml?ContentType=application/vnd.openxmlformats-officedocument.wordprocessingml.document.main+xml">
        <DigestMethod Algorithm="http://www.w3.org/2001/04/xmlenc#sha256"/>
        <DigestValue>+rCiq21255Ahpv6W35pt9Z84IXGbm2f3uBEx3CeZh5o=</DigestValue>
      </Reference>
      <Reference URI="/word/endnotes.xml?ContentType=application/vnd.openxmlformats-officedocument.wordprocessingml.endnotes+xml">
        <DigestMethod Algorithm="http://www.w3.org/2001/04/xmlenc#sha256"/>
        <DigestValue>vFLSDhxQcp9i3IeLOz9hisePPNNSrGlTLjeuKd7A6QU=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kzEk6J2l7jGDGDuPHRuZvUIVHArjeTdV+IrRTqMD/7I=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eAAPwMn8pCtI2KjAV6Qr6E0XOvqM7KPBYG8zYTHu8lU=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2023-10-23T10:20:11Z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2023-10-23T10:20:11Z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190</cp:revision>
  <cp:lastPrinted>2022-02-22T11:35:00Z</cp:lastPrinted>
  <dcterms:created xsi:type="dcterms:W3CDTF">2021-09-14T05:18:00Z</dcterms:created>
  <dcterms:modified xsi:type="dcterms:W3CDTF">2023-10-23T10:20:00Z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