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E97E40E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73906">
        <w:rPr>
          <w:rFonts w:ascii="Garamond" w:hAnsi="Garamond"/>
          <w:sz w:val="24"/>
          <w:szCs w:val="24"/>
        </w:rPr>
        <w:t>1</w:t>
      </w:r>
      <w:r w:rsidR="00B45301">
        <w:rPr>
          <w:rFonts w:ascii="Garamond" w:hAnsi="Garamond"/>
          <w:sz w:val="24"/>
          <w:szCs w:val="24"/>
        </w:rPr>
        <w:t>32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231FB11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45301" w:rsidRPr="0054370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https://zakazky.zcu.cz/contract_display_6363.html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47C64C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A4C27">
        <w:rPr>
          <w:rFonts w:ascii="Garamond" w:hAnsi="Garamond" w:cs="Arial"/>
          <w:sz w:val="22"/>
          <w:szCs w:val="22"/>
        </w:rPr>
        <w:t>0</w:t>
      </w:r>
      <w:r w:rsidR="00A0100C">
        <w:rPr>
          <w:rFonts w:ascii="Garamond" w:hAnsi="Garamond" w:cs="Arial"/>
          <w:sz w:val="22"/>
          <w:szCs w:val="22"/>
        </w:rPr>
        <w:t>7</w:t>
      </w:r>
      <w:r w:rsidR="00525F07">
        <w:rPr>
          <w:rFonts w:ascii="Garamond" w:hAnsi="Garamond" w:cs="Arial"/>
          <w:sz w:val="22"/>
          <w:szCs w:val="22"/>
        </w:rPr>
        <w:t>.</w:t>
      </w:r>
      <w:r w:rsidR="00920559">
        <w:rPr>
          <w:rFonts w:ascii="Garamond" w:hAnsi="Garamond" w:cs="Arial"/>
          <w:sz w:val="22"/>
          <w:szCs w:val="22"/>
        </w:rPr>
        <w:t>1</w:t>
      </w:r>
      <w:r w:rsidR="002A4C27">
        <w:rPr>
          <w:rFonts w:ascii="Garamond" w:hAnsi="Garamond" w:cs="Arial"/>
          <w:sz w:val="22"/>
          <w:szCs w:val="22"/>
        </w:rPr>
        <w:t>1</w:t>
      </w:r>
      <w:r w:rsidR="00525F07">
        <w:rPr>
          <w:rFonts w:ascii="Garamond" w:hAnsi="Garamond" w:cs="Arial"/>
          <w:sz w:val="22"/>
          <w:szCs w:val="22"/>
        </w:rPr>
        <w:t>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B45301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B45301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72F55C18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5B5648">
        <w:rPr>
          <w:rFonts w:ascii="Garamond" w:hAnsi="Garamond" w:cs="Arial"/>
          <w:sz w:val="22"/>
          <w:szCs w:val="22"/>
        </w:rPr>
        <w:t>ve formátu PDF/A</w:t>
      </w:r>
      <w:r w:rsidR="005B564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musí být podepsán (platným </w:t>
      </w:r>
      <w:r w:rsidR="005B5648"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86B5EDF" w:rsidR="005A575C" w:rsidRPr="005B5648" w:rsidRDefault="005A575C" w:rsidP="005B5648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5B5648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5B5648" w:rsidRPr="00F4269B">
        <w:rPr>
          <w:rFonts w:ascii="Garamond" w:hAnsi="Garamond" w:cs="Arial"/>
          <w:b/>
          <w:sz w:val="22"/>
          <w:szCs w:val="22"/>
        </w:rPr>
        <w:t>.</w:t>
      </w:r>
      <w:r w:rsidR="005B5648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5B5648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5B5648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 xml:space="preserve">ká </w:t>
      </w:r>
      <w:r w:rsidR="00B64919">
        <w:rPr>
          <w:rFonts w:ascii="Garamond" w:hAnsi="Garamond"/>
          <w:sz w:val="22"/>
          <w:szCs w:val="22"/>
        </w:rPr>
        <w:lastRenderedPageBreak/>
        <w:t>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61D84A6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31B93">
        <w:rPr>
          <w:rFonts w:ascii="Garamond" w:hAnsi="Garamond" w:cs="Garamond"/>
          <w:color w:val="000000"/>
          <w:sz w:val="22"/>
          <w:szCs w:val="22"/>
        </w:rPr>
        <w:t xml:space="preserve">zadávací </w:t>
      </w:r>
      <w:r w:rsidR="00BB6C3E">
        <w:rPr>
          <w:rFonts w:ascii="Garamond" w:hAnsi="Garamond" w:cs="Garamond"/>
          <w:color w:val="000000"/>
          <w:sz w:val="22"/>
          <w:szCs w:val="22"/>
        </w:rPr>
        <w:t>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64AC41E8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B31B93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B31B93">
        <w:rPr>
          <w:rFonts w:ascii="Garamond" w:hAnsi="Garamond" w:cs="Arial"/>
          <w:sz w:val="22"/>
          <w:szCs w:val="22"/>
        </w:rPr>
        <w:t xml:space="preserve">oznámení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. </w:t>
      </w:r>
      <w:r w:rsidR="00CA4359" w:rsidRPr="005E2BAD">
        <w:rPr>
          <w:rFonts w:ascii="Garamond" w:hAnsi="Garamond"/>
          <w:sz w:val="22"/>
          <w:szCs w:val="22"/>
        </w:rPr>
        <w:lastRenderedPageBreak/>
        <w:t>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lastRenderedPageBreak/>
        <w:t>Západočeská univerzita v Plzni</w:t>
      </w:r>
    </w:p>
    <w:p w14:paraId="146F3C32" w14:textId="2CDFF2B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8B6E4F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375B" w14:textId="77777777" w:rsidR="0019386D" w:rsidRDefault="0019386D" w:rsidP="00795AAC">
      <w:r>
        <w:separator/>
      </w:r>
    </w:p>
  </w:endnote>
  <w:endnote w:type="continuationSeparator" w:id="0">
    <w:p w14:paraId="3F829E26" w14:textId="77777777" w:rsidR="0019386D" w:rsidRDefault="0019386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90D4E" w14:textId="77777777" w:rsidR="0019386D" w:rsidRDefault="0019386D" w:rsidP="00795AAC">
      <w:r>
        <w:separator/>
      </w:r>
    </w:p>
  </w:footnote>
  <w:footnote w:type="continuationSeparator" w:id="0">
    <w:p w14:paraId="7F53B590" w14:textId="77777777" w:rsidR="0019386D" w:rsidRDefault="0019386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1705"/>
    <w:rsid w:val="00012D96"/>
    <w:rsid w:val="0001621D"/>
    <w:rsid w:val="00021C66"/>
    <w:rsid w:val="00030C68"/>
    <w:rsid w:val="00032B75"/>
    <w:rsid w:val="00035AA2"/>
    <w:rsid w:val="00037445"/>
    <w:rsid w:val="00040534"/>
    <w:rsid w:val="00042C11"/>
    <w:rsid w:val="00042CEE"/>
    <w:rsid w:val="000507AD"/>
    <w:rsid w:val="0005573E"/>
    <w:rsid w:val="00055C16"/>
    <w:rsid w:val="000568E8"/>
    <w:rsid w:val="00060D92"/>
    <w:rsid w:val="00063898"/>
    <w:rsid w:val="000640AD"/>
    <w:rsid w:val="0007228B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5E0A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77139"/>
    <w:rsid w:val="00180DC3"/>
    <w:rsid w:val="00184824"/>
    <w:rsid w:val="00185EFB"/>
    <w:rsid w:val="0018706D"/>
    <w:rsid w:val="001905EC"/>
    <w:rsid w:val="00190907"/>
    <w:rsid w:val="0019386D"/>
    <w:rsid w:val="001A14C8"/>
    <w:rsid w:val="001A2537"/>
    <w:rsid w:val="001A30F6"/>
    <w:rsid w:val="001A46DB"/>
    <w:rsid w:val="001A5C42"/>
    <w:rsid w:val="001A6522"/>
    <w:rsid w:val="001B4B7A"/>
    <w:rsid w:val="001B5234"/>
    <w:rsid w:val="001B557B"/>
    <w:rsid w:val="001B62BB"/>
    <w:rsid w:val="001B6564"/>
    <w:rsid w:val="001C4ABC"/>
    <w:rsid w:val="001D2457"/>
    <w:rsid w:val="001D603F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4ED0"/>
    <w:rsid w:val="0020599F"/>
    <w:rsid w:val="0021132B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4C27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348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69ED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239B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C678B"/>
    <w:rsid w:val="003D116A"/>
    <w:rsid w:val="003D43B7"/>
    <w:rsid w:val="003D4537"/>
    <w:rsid w:val="003D50A4"/>
    <w:rsid w:val="003D52BD"/>
    <w:rsid w:val="003E3643"/>
    <w:rsid w:val="003E36BE"/>
    <w:rsid w:val="003E4492"/>
    <w:rsid w:val="003E567A"/>
    <w:rsid w:val="003E7819"/>
    <w:rsid w:val="003F2BF4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5FED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17AA5"/>
    <w:rsid w:val="00521009"/>
    <w:rsid w:val="00524149"/>
    <w:rsid w:val="0052419E"/>
    <w:rsid w:val="00525B61"/>
    <w:rsid w:val="00525F07"/>
    <w:rsid w:val="005300ED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8297D"/>
    <w:rsid w:val="00584EA7"/>
    <w:rsid w:val="00592FF9"/>
    <w:rsid w:val="00596C39"/>
    <w:rsid w:val="005A0C36"/>
    <w:rsid w:val="005A0DEB"/>
    <w:rsid w:val="005A1824"/>
    <w:rsid w:val="005A2609"/>
    <w:rsid w:val="005A3A7C"/>
    <w:rsid w:val="005A46CD"/>
    <w:rsid w:val="005A575C"/>
    <w:rsid w:val="005B0285"/>
    <w:rsid w:val="005B5648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3E63"/>
    <w:rsid w:val="0061618C"/>
    <w:rsid w:val="00617021"/>
    <w:rsid w:val="00620903"/>
    <w:rsid w:val="006224C2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2484"/>
    <w:rsid w:val="006B2CE2"/>
    <w:rsid w:val="006B5028"/>
    <w:rsid w:val="006B5670"/>
    <w:rsid w:val="006C69C1"/>
    <w:rsid w:val="006D0C83"/>
    <w:rsid w:val="006D427F"/>
    <w:rsid w:val="006D6F86"/>
    <w:rsid w:val="006E6898"/>
    <w:rsid w:val="006F7426"/>
    <w:rsid w:val="00700B2D"/>
    <w:rsid w:val="00704938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289"/>
    <w:rsid w:val="00841706"/>
    <w:rsid w:val="00841F0D"/>
    <w:rsid w:val="00850F4A"/>
    <w:rsid w:val="00854B10"/>
    <w:rsid w:val="00854E01"/>
    <w:rsid w:val="00857883"/>
    <w:rsid w:val="00867D02"/>
    <w:rsid w:val="00873906"/>
    <w:rsid w:val="008765A4"/>
    <w:rsid w:val="0088068A"/>
    <w:rsid w:val="0088336F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6E4F"/>
    <w:rsid w:val="008B7304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559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62C"/>
    <w:rsid w:val="00982E28"/>
    <w:rsid w:val="009834C6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0259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100C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37711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96E30"/>
    <w:rsid w:val="00AA0B08"/>
    <w:rsid w:val="00AA3B62"/>
    <w:rsid w:val="00AA61DC"/>
    <w:rsid w:val="00AA7E60"/>
    <w:rsid w:val="00AB1227"/>
    <w:rsid w:val="00AC487C"/>
    <w:rsid w:val="00AC5408"/>
    <w:rsid w:val="00AC56B9"/>
    <w:rsid w:val="00AD0BE7"/>
    <w:rsid w:val="00AD2CED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1B93"/>
    <w:rsid w:val="00B35FCD"/>
    <w:rsid w:val="00B40B00"/>
    <w:rsid w:val="00B45301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A5949"/>
    <w:rsid w:val="00BB33E6"/>
    <w:rsid w:val="00BB5054"/>
    <w:rsid w:val="00BB5DF2"/>
    <w:rsid w:val="00BB6C3E"/>
    <w:rsid w:val="00BB6C44"/>
    <w:rsid w:val="00BC094B"/>
    <w:rsid w:val="00BC4C17"/>
    <w:rsid w:val="00BD0E08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16217"/>
    <w:rsid w:val="00C226D5"/>
    <w:rsid w:val="00C232BE"/>
    <w:rsid w:val="00C27316"/>
    <w:rsid w:val="00C27A12"/>
    <w:rsid w:val="00C27CD2"/>
    <w:rsid w:val="00C310DC"/>
    <w:rsid w:val="00C31F1D"/>
    <w:rsid w:val="00C45272"/>
    <w:rsid w:val="00C5592B"/>
    <w:rsid w:val="00C633E2"/>
    <w:rsid w:val="00C63F71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290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4EDA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181A"/>
    <w:rsid w:val="00D43D0D"/>
    <w:rsid w:val="00D44A36"/>
    <w:rsid w:val="00D452F8"/>
    <w:rsid w:val="00D47794"/>
    <w:rsid w:val="00D555A3"/>
    <w:rsid w:val="00D57265"/>
    <w:rsid w:val="00D57AB0"/>
    <w:rsid w:val="00D602A9"/>
    <w:rsid w:val="00D63A8C"/>
    <w:rsid w:val="00D6403C"/>
    <w:rsid w:val="00D64A33"/>
    <w:rsid w:val="00D656DD"/>
    <w:rsid w:val="00D71CD5"/>
    <w:rsid w:val="00D7497E"/>
    <w:rsid w:val="00D75F0D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AD3"/>
    <w:rsid w:val="00DB1DE5"/>
    <w:rsid w:val="00DB1E0D"/>
    <w:rsid w:val="00DB45AA"/>
    <w:rsid w:val="00DB7223"/>
    <w:rsid w:val="00DC03F1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16D69"/>
    <w:rsid w:val="00E23443"/>
    <w:rsid w:val="00E237D0"/>
    <w:rsid w:val="00E25DAA"/>
    <w:rsid w:val="00E274DC"/>
    <w:rsid w:val="00E279CB"/>
    <w:rsid w:val="00E3097E"/>
    <w:rsid w:val="00E3430F"/>
    <w:rsid w:val="00E34F5D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1A1"/>
    <w:rsid w:val="00E97754"/>
    <w:rsid w:val="00E97F2D"/>
    <w:rsid w:val="00EA3A13"/>
    <w:rsid w:val="00EA4D6B"/>
    <w:rsid w:val="00EA6215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362E"/>
    <w:rsid w:val="00ED403B"/>
    <w:rsid w:val="00ED742F"/>
    <w:rsid w:val="00EE026A"/>
    <w:rsid w:val="00EE2F1B"/>
    <w:rsid w:val="00EE44DF"/>
    <w:rsid w:val="00EE6E9C"/>
    <w:rsid w:val="00EF1950"/>
    <w:rsid w:val="00EF4959"/>
    <w:rsid w:val="00F02369"/>
    <w:rsid w:val="00F033C6"/>
    <w:rsid w:val="00F0543A"/>
    <w:rsid w:val="00F07617"/>
    <w:rsid w:val="00F1168E"/>
    <w:rsid w:val="00F141F8"/>
    <w:rsid w:val="00F1708B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4DC"/>
    <w:rsid w:val="00F52805"/>
    <w:rsid w:val="00F542A2"/>
    <w:rsid w:val="00F54D1D"/>
    <w:rsid w:val="00F55D29"/>
    <w:rsid w:val="00F572D2"/>
    <w:rsid w:val="00F57E34"/>
    <w:rsid w:val="00F57ED9"/>
    <w:rsid w:val="00F65037"/>
    <w:rsid w:val="00F6660D"/>
    <w:rsid w:val="00F71D5A"/>
    <w:rsid w:val="00F72BB3"/>
    <w:rsid w:val="00F74C40"/>
    <w:rsid w:val="00F760F0"/>
    <w:rsid w:val="00F767B3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6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aAd7Lbnyrs/kVz9LhghKXDjL4StGT11bXM74kmk6V6Q=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8JHvAsm6c9YGJ1MMyl4+WTfhYzUgrz4fG2agn7TW1wQ=</DigestValue>
    </Reference>
  </SignedInfo>
  <SignatureValue>vx1bPcOqceXXYChmR2jyiVhoPG60B5xAYO68/w0Pu5Xzp0eTY5ndlw9fTBRMrpDWBuVvm2Y5jPOi
xbt6pM/aFxJ8Zx6TqH2D3M4pqjR6Xq/4DcmkEK7CG/OJJPrQfh+u6S/YjzYlYjV+N0lkwJ7AvEm8
po7trUL0rk043RdDqW6I/1WgeqC1m0PHrFCMPXNZAHC6JosNr79fxbxRHWxPabrjBuRrVBiJimIM
obWQaiLSr+Kfx+eXwCv22oL/fBz2yFHxXanW7kOFh+O3WNuPaE9qYIxcaRSU5geoGFko0v4zPzlF
VjevrUERbiLiVUY70gkXVdgUInSSyAdfPRuL4A==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91twbf/o9OyvzA22vdcwCJjeTde52GV9V5zpcBKbt2g=</DigestValue>
      </Reference>
      <Reference URI="/word/document.xml?ContentType=application/vnd.openxmlformats-officedocument.wordprocessingml.document.main+xml">
        <DigestMethod Algorithm="http://www.w3.org/2001/04/xmlenc#sha256"/>
        <DigestValue>kj4f2zVBRh0q5JbHy4Erqs/VbA6wQyC3QPS5UbIpC2U=</DigestValue>
      </Reference>
      <Reference URI="/word/endnotes.xml?ContentType=application/vnd.openxmlformats-officedocument.wordprocessingml.endnotes+xml">
        <DigestMethod Algorithm="http://www.w3.org/2001/04/xmlenc#sha256"/>
        <DigestValue>vFLSDhxQcp9i3IeLOz9hisePPNNSrGlTLjeuKd7A6QU=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kzEk6J2l7jGDGDuPHRuZvUIVHArjeTdV+IrRTqMD/7I=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MAk88+z9oU1wAOeeLf+sPuLj4b32F85BRNDRa2nWoEE=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2023-10-23T08:28:35Z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2023-10-23T08:28:35Z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6</Pages>
  <Words>2347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16167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189</cp:revision>
  <cp:lastPrinted>2022-02-22T11:35:00Z</cp:lastPrinted>
  <dcterms:created xsi:type="dcterms:W3CDTF">2021-09-14T05:18:00Z</dcterms:created>
  <dcterms:modified xsi:type="dcterms:W3CDTF">2023-10-23T08:28:00Z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