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103D2A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C678B">
        <w:rPr>
          <w:rFonts w:ascii="Garamond" w:hAnsi="Garamond"/>
          <w:sz w:val="24"/>
          <w:szCs w:val="24"/>
        </w:rPr>
        <w:t>2</w:t>
      </w:r>
      <w:r w:rsidR="00A0100C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9E62A4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0100C" w:rsidRPr="005B0AA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https://zakazky.zcu.cz/contract_display_6362.html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E86969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</w:t>
      </w:r>
      <w:r w:rsidR="00A0100C">
        <w:rPr>
          <w:rFonts w:ascii="Garamond" w:hAnsi="Garamond" w:cs="Arial"/>
          <w:sz w:val="22"/>
          <w:szCs w:val="22"/>
        </w:rPr>
        <w:t>7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A0100C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A0100C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375B" w14:textId="77777777" w:rsidR="0019386D" w:rsidRDefault="0019386D" w:rsidP="00795AAC">
      <w:r>
        <w:separator/>
      </w:r>
    </w:p>
  </w:endnote>
  <w:endnote w:type="continuationSeparator" w:id="0">
    <w:p w14:paraId="3F829E26" w14:textId="77777777" w:rsidR="0019386D" w:rsidRDefault="0019386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0D4E" w14:textId="77777777" w:rsidR="0019386D" w:rsidRDefault="0019386D" w:rsidP="00795AAC">
      <w:r>
        <w:separator/>
      </w:r>
    </w:p>
  </w:footnote>
  <w:footnote w:type="continuationSeparator" w:id="0">
    <w:p w14:paraId="7F53B590" w14:textId="77777777" w:rsidR="0019386D" w:rsidRDefault="0019386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6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psXeZI3JDYXovn6/TvplTWtfkMcNA6SPJt13U/zwGSo=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pVljs/CPYqwetYgGPPsfr3R/DCN7pu9/603ZFpVcnAM=</DigestValue>
    </Reference>
  </SignedInfo>
  <SignatureValue>D4UabuF4xau56P0zH6AU783lLnXGjkKp+ib6u5xDVwfDZWbaEkyk9pxs6BzKSo/UxbADLjbVTD5h
O4skZM5ApwHsrWFuJEc2/ZiSQPgJK6IZVUfavJvKFjHg2uhl1oPA6cfKkqCTCI/ZvVSKjT7cjbW2
q13msFzm7if67+kht+cwTmMbPw1d7+wPB2PH2Ds0GiqLBUbmQFimz80TwL+LbRPd4wbiVrFRS6s+
ydeXdRyWL3aW+yM7RXUjJGePM6uDr8crn1QashPy6jF5XfX171kSOco0sIsYZOKab8v04Fdc8HgP
uWNdtoCDt5XUMgBmwredWcZaVS0a4JXpyyIuxQ==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+Z8yLj45/TKZCwNNTubLR+6N9jYUxkcpjvLj3HzMDa0=</DigestValue>
      </Reference>
      <Reference URI="/word/document.xml?ContentType=application/vnd.openxmlformats-officedocument.wordprocessingml.document.main+xml">
        <DigestMethod Algorithm="http://www.w3.org/2001/04/xmlenc#sha256"/>
        <DigestValue>PhpbxAFzc+kYeGlt1sSictqitaNSFy3X2B10zgRqjhY=</DigestValue>
      </Reference>
      <Reference URI="/word/endnotes.xml?ContentType=application/vnd.openxmlformats-officedocument.wordprocessingml.endnotes+xml">
        <DigestMethod Algorithm="http://www.w3.org/2001/04/xmlenc#sha256"/>
        <DigestValue>vFLSDhxQcp9i3IeLOz9hisePPNNSrGlTLjeuKd7A6QU=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kzEk6J2l7jGDGDuPHRuZvUIVHArjeTdV+IrRTqMD/7I=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Bs3EsdPKR3IEJq1Bp05ki7oOCMXSXqU9Ube/W7/pQjk=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2023-10-23T08:12:24Z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2023-10-23T08:12:24Z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188</cp:revision>
  <cp:lastPrinted>2022-02-22T11:35:00Z</cp:lastPrinted>
  <dcterms:created xsi:type="dcterms:W3CDTF">2021-09-14T05:18:00Z</dcterms:created>
  <dcterms:modified xsi:type="dcterms:W3CDTF">2023-10-23T08:12:00Z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