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212D70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2B15A8">
        <w:rPr>
          <w:rFonts w:ascii="Garamond" w:hAnsi="Garamond"/>
          <w:sz w:val="24"/>
          <w:szCs w:val="24"/>
        </w:rPr>
        <w:t>34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46CF3B7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</w:t>
      </w:r>
      <w:r w:rsidR="002B15A8">
        <w:t>59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6F55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B15A8">
        <w:rPr>
          <w:rFonts w:ascii="Garamond" w:hAnsi="Garamond" w:cs="Arial"/>
          <w:b/>
          <w:sz w:val="22"/>
          <w:szCs w:val="22"/>
        </w:rPr>
        <w:t>07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</w:t>
      </w:r>
      <w:r w:rsidR="002B15A8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208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0147DB4D" w14:textId="5B210F9C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</w:t>
      </w:r>
      <w:r w:rsidR="002B15A8">
        <w:rPr>
          <w:rFonts w:ascii="Garamond" w:hAnsi="Garamond" w:cs="Arial"/>
          <w:sz w:val="22"/>
          <w:szCs w:val="22"/>
        </w:rPr>
        <w:t>příloha smlouvy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 xml:space="preserve">zadávacích </w:t>
      </w:r>
      <w:r w:rsidR="000A4564">
        <w:rPr>
          <w:rFonts w:ascii="Garamond" w:hAnsi="Garamond" w:cs="Garamond"/>
          <w:color w:val="000000"/>
          <w:sz w:val="22"/>
          <w:szCs w:val="22"/>
        </w:rPr>
        <w:lastRenderedPageBreak/>
        <w:t>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E536" w14:textId="77777777" w:rsidR="00F43BAB" w:rsidRDefault="00F43BAB" w:rsidP="00795AAC">
      <w:r>
        <w:separator/>
      </w:r>
    </w:p>
  </w:endnote>
  <w:endnote w:type="continuationSeparator" w:id="0">
    <w:p w14:paraId="6EDAD02A" w14:textId="77777777" w:rsidR="00F43BAB" w:rsidRDefault="00F43BA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5B45AC9F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2B15A8">
      <w:rPr>
        <w:noProof/>
      </w:rPr>
      <w:drawing>
        <wp:inline distT="0" distB="0" distL="0" distR="0" wp14:anchorId="1AFC3225" wp14:editId="547FC9E5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A853" w14:textId="77777777" w:rsidR="00F43BAB" w:rsidRDefault="00F43BAB" w:rsidP="00795AAC">
      <w:r>
        <w:separator/>
      </w:r>
    </w:p>
  </w:footnote>
  <w:footnote w:type="continuationSeparator" w:id="0">
    <w:p w14:paraId="5022D08E" w14:textId="77777777" w:rsidR="00F43BAB" w:rsidRDefault="00F43BA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15A8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BAB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o4qQHVKmCPpXVScYlB7sjSicvmvgnwPMPRlIMQHxcUg=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SfH6p0IQI78vPhKE2fSf/iYE668f2CQO7LL0Sq3sMVA=</DigestValue>
    </Reference>
  </SignedInfo>
  <SignatureValue>uzVu2lEstoSKbDSUHc7l0tca2DQYHC4IzzYcmVR8TGHVuJijhuQB55+oWWSdXxZ0hxTpVYCzwjQm
ck/KZ/J5uwvkKWpacQSGVAMQAn7UDO3+KGINm2o8ZdtWRlEPta+kuq5KmhLMyKj88aIvezxPkz+7
C2k3KuTTplee1/qiyWea2NLLGaUAjXof8UEgJs57tD35BsV9Pkv0RnuYt0FPxaYjj96wVMRJZAIz
E7YrWLnt6RiXvSo570gtgicUk3doBeyChBAon3KOLgvvZBMMhedY6IaDWpNyJJqvD4z5k9aaDgEC
V31ruXq0MRGh2ZPNj7LhejJpSlG3IKDErA/7mg==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A2ygJ5YrV8ZyvseCngQLHem4ogc5Bdxfj8uEfh8Vpoo=</DigestValue>
      </Reference>
      <Reference URI="/word/endnotes.xml?ContentType=application/vnd.openxmlformats-officedocument.wordprocessingml.endnotes+xml">
        <DigestMethod Algorithm="http://www.w3.org/2001/04/xmlenc#sha256"/>
        <DigestValue>EtABNpcELoly3eEupHOoBqLVfRqruf0LaPj8YYJBBGw=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7V49nz7AQ9EZn5oHNOyIMdK2hn5dt+eFL2xNEcrXYJo=</DigestValue>
      </Reference>
      <Reference URI="/word/footnotes.xml?ContentType=application/vnd.openxmlformats-officedocument.wordprocessingml.footnotes+xml">
        <DigestMethod Algorithm="http://www.w3.org/2001/04/xmlenc#sha256"/>
        <DigestValue>aXbUgZxDOpB2rdFSG0ZFsdhtSvbjUOpzCrt3ClXA5Gk=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ebUzC/ynboY8XZh3vDgKvEzejjCov9ufmFaqFR6MFF8=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2023-10-20T11:45:51Z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2023-10-20T11:45:51Z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1863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69</cp:revision>
  <cp:lastPrinted>2022-08-18T12:50:00Z</cp:lastPrinted>
  <dcterms:created xsi:type="dcterms:W3CDTF">2021-01-21T11:32:00Z</dcterms:created>
  <dcterms:modified xsi:type="dcterms:W3CDTF">2023-10-20T11:45:00Z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