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0F70B8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C678B">
        <w:rPr>
          <w:rFonts w:ascii="Garamond" w:hAnsi="Garamond"/>
          <w:sz w:val="24"/>
          <w:szCs w:val="24"/>
        </w:rPr>
        <w:t>2</w:t>
      </w:r>
      <w:r w:rsidR="003F2BF4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E34891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F2BF4" w:rsidRPr="00C6116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https://zakazky.zcu.cz/contract_display_6356.html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76FBE4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</w:t>
      </w:r>
      <w:r w:rsidR="003F2BF4">
        <w:rPr>
          <w:rFonts w:ascii="Garamond" w:hAnsi="Garamond" w:cs="Arial"/>
          <w:sz w:val="22"/>
          <w:szCs w:val="22"/>
        </w:rPr>
        <w:t>6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190907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375B" w14:textId="77777777" w:rsidR="0019386D" w:rsidRDefault="0019386D" w:rsidP="00795AAC">
      <w:r>
        <w:separator/>
      </w:r>
    </w:p>
  </w:endnote>
  <w:endnote w:type="continuationSeparator" w:id="0">
    <w:p w14:paraId="3F829E26" w14:textId="77777777" w:rsidR="0019386D" w:rsidRDefault="0019386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90D4E" w14:textId="77777777" w:rsidR="0019386D" w:rsidRDefault="0019386D" w:rsidP="00795AAC">
      <w:r>
        <w:separator/>
      </w:r>
    </w:p>
  </w:footnote>
  <w:footnote w:type="continuationSeparator" w:id="0">
    <w:p w14:paraId="7F53B590" w14:textId="77777777" w:rsidR="0019386D" w:rsidRDefault="0019386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5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oglqToOHQeeYV5fTZSTY+SLAwjf1PdGxihjO5ZtnW44=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FQkqtCchCjy70kcA0y0qiQDHHHhC6mOYxrwn+UHUxb0=</DigestValue>
    </Reference>
  </SignedInfo>
  <SignatureValue>jGVkI3xFI2EAqOgKmtz08TYitCpCDsF8ZR+XfmcBGtdt1i9pQrQ/rbe5wjjzy2u1ge7g34AG2VCO
7aO0V/wILcu/Q0RNNL7Lwc/PfIrb4LQ0Ud5t8KIUk28kRH7N7vQkMSv/mTkZmBjoHfon7ySUiq7x
SvFC0kRVBZe1LblcwehbUfvGso/apFYP9q1hZCsKzhxdDkk/tQhv0wiDhQ9k8X5pp+Ws2M2VzYPX
6bN61vB98wUBpp1WPQT/9zkQJTRWQfWg2D/jWDE8oNkYJsTbdBsGyLMG0TDnE1ggk9uCFvskWXSi
1DcGCRjdLbKBzmhvOGxGtE+VdrH4iKipBSZlKg==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YVgAvXKhTI5O4l5vlpVgcVaARMXsTk6Zg0CHUynCLeA=</DigestValue>
      </Reference>
      <Reference URI="/word/document.xml?ContentType=application/vnd.openxmlformats-officedocument.wordprocessingml.document.main+xml">
        <DigestMethod Algorithm="http://www.w3.org/2001/04/xmlenc#sha256"/>
        <DigestValue>FGp9yAeu40JA3IvrmOLp+wL+u5lOduo1Y4BJGfTuD3A=</DigestValue>
      </Reference>
      <Reference URI="/word/endnotes.xml?ContentType=application/vnd.openxmlformats-officedocument.wordprocessingml.endnotes+xml">
        <DigestMethod Algorithm="http://www.w3.org/2001/04/xmlenc#sha256"/>
        <DigestValue>vFLSDhxQcp9i3IeLOz9hisePPNNSrGlTLjeuKd7A6QU=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kzEk6J2l7jGDGDuPHRuZvUIVHArjeTdV+IrRTqMD/7I=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fNjpTk7SzVvNeGluFR8Bv6d2omzn12Ak26IKjBN6kSc=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2023-10-19T12:56:21Z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2023-10-19T12:56:21Z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186</cp:revision>
  <cp:lastPrinted>2022-02-22T11:35:00Z</cp:lastPrinted>
  <dcterms:created xsi:type="dcterms:W3CDTF">2021-09-14T05:18:00Z</dcterms:created>
  <dcterms:modified xsi:type="dcterms:W3CDTF">2023-10-19T12:56:00Z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