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C8CDF33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</w:t>
      </w:r>
      <w:r w:rsidR="00C95557">
        <w:rPr>
          <w:rFonts w:ascii="Garamond" w:hAnsi="Garamond"/>
          <w:sz w:val="24"/>
          <w:szCs w:val="24"/>
        </w:rPr>
        <w:t>2</w:t>
      </w:r>
      <w:r w:rsidR="003161C1">
        <w:rPr>
          <w:rFonts w:ascii="Garamond" w:hAnsi="Garamond"/>
          <w:sz w:val="24"/>
          <w:szCs w:val="24"/>
        </w:rPr>
        <w:t>9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0425835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161C1" w:rsidRPr="008D37E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https://zakazky.zcu.cz/contract_display_6355.html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B8E5EA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3161C1">
        <w:rPr>
          <w:rFonts w:ascii="Garamond" w:hAnsi="Garamond" w:cs="Arial"/>
          <w:sz w:val="22"/>
          <w:szCs w:val="22"/>
        </w:rPr>
        <w:t>06</w:t>
      </w:r>
      <w:r w:rsidR="003F77AA">
        <w:rPr>
          <w:rFonts w:ascii="Garamond" w:hAnsi="Garamond" w:cs="Arial"/>
          <w:sz w:val="22"/>
          <w:szCs w:val="22"/>
        </w:rPr>
        <w:t>.</w:t>
      </w:r>
      <w:r w:rsidR="00C95557">
        <w:rPr>
          <w:rFonts w:ascii="Garamond" w:hAnsi="Garamond" w:cs="Arial"/>
          <w:sz w:val="22"/>
          <w:szCs w:val="22"/>
        </w:rPr>
        <w:t>1</w:t>
      </w:r>
      <w:r w:rsidR="003161C1">
        <w:rPr>
          <w:rFonts w:ascii="Garamond" w:hAnsi="Garamond" w:cs="Arial"/>
          <w:sz w:val="22"/>
          <w:szCs w:val="22"/>
        </w:rPr>
        <w:t>1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9E0FCC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77777777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44F9D2F4" w14:textId="5DD39F83" w:rsidR="00313E58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Dodavatel je dále povinen v nabídce předložit doplněné a podepsané Čestné prohlášení o neexistenci</w:t>
      </w:r>
      <w:r w:rsidRPr="00313E58">
        <w:rPr>
          <w:rStyle w:val="docdata"/>
          <w:rFonts w:ascii="Garamond" w:hAnsi="Garamond"/>
          <w:sz w:val="22"/>
          <w:szCs w:val="22"/>
        </w:rPr>
        <w:br/>
        <w:t>zákazu zadání zakázky z důvodu mezinárodních sankcí a o neexistenci střetu zájmů (dále jen „Čestné</w:t>
      </w:r>
      <w:r w:rsidRPr="00313E58">
        <w:rPr>
          <w:rStyle w:val="docdata"/>
          <w:rFonts w:ascii="Garamond" w:hAnsi="Garamond"/>
          <w:sz w:val="22"/>
          <w:szCs w:val="22"/>
        </w:rPr>
        <w:br/>
        <w:t>prohlášení“), jehož závazný vzor tvoří Přílohu č. 2 této Výzvy. V případě, že dodavatel Čestné prohlášení nepředloží, vyhrazuje si Zadavatel právo vyloučit tohoto dodavatele ze zadávání veřejné zakázky ve smyslu čl. 4.3 této Výzvy.</w:t>
      </w:r>
    </w:p>
    <w:p w14:paraId="6E461DCF" w14:textId="77768C9D" w:rsidR="00052745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Závazný návrh smlouvy a Čestné prohlášení ve formátu PDF/A musí být podepsány (platným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uznávaným elektronickým podpisem) osobou oprávněnou zastupovat dodavatele. Neplyne-li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oprávnění podepisující osoby k zastupování dodavatele přímo ze zápisu z veřejného rejstříku (zejm.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obchodní rejstřík), musí být součástí nabídky i kopie dokladu (zejm. plná moc), z něhož plyne právo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podepisující osoby jednat za dodavatele v odpovídajícím rozsahu, pokud jej již zadavatel nemá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br/>
        <w:t>k dispozici (např. ze žádosti o účast pro zařazení do DNS)</w:t>
      </w:r>
      <w:r w:rsidR="00052745" w:rsidRPr="00313E58">
        <w:rPr>
          <w:rStyle w:val="docdata"/>
          <w:rFonts w:ascii="Garamond" w:hAnsi="Garamond"/>
          <w:sz w:val="22"/>
          <w:szCs w:val="22"/>
        </w:rPr>
        <w:t>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4466B332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313E58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</w:t>
      </w:r>
      <w:r w:rsidRPr="008C5827">
        <w:rPr>
          <w:rFonts w:ascii="Garamond" w:hAnsi="Garamond"/>
          <w:sz w:val="22"/>
          <w:szCs w:val="22"/>
        </w:rPr>
        <w:lastRenderedPageBreak/>
        <w:t xml:space="preserve">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169DB" w14:textId="77777777" w:rsidR="00A339AF" w:rsidRDefault="00A339AF" w:rsidP="00795AAC">
      <w:r>
        <w:separator/>
      </w:r>
    </w:p>
  </w:endnote>
  <w:endnote w:type="continuationSeparator" w:id="0">
    <w:p w14:paraId="6C339A00" w14:textId="77777777" w:rsidR="00A339AF" w:rsidRDefault="00A339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14C9" w14:textId="77777777" w:rsidR="00A339AF" w:rsidRDefault="00A339AF" w:rsidP="00795AAC">
      <w:r>
        <w:separator/>
      </w:r>
    </w:p>
  </w:footnote>
  <w:footnote w:type="continuationSeparator" w:id="0">
    <w:p w14:paraId="17AEC11B" w14:textId="77777777" w:rsidR="00A339AF" w:rsidRDefault="00A339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61C1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39AF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557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55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uk8yvOI//UryTQ5eCJd8SrgHJKm5bmL6xMth0Wt097s=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1mjxofz08EIW1dHlKp2fCQloYLR+l+R3GFCpELO0na8=</DigestValue>
    </Reference>
  </SignedInfo>
  <SignatureValue>bcmAXuLRyfkwJqEKovzpXHauNnai1CpNxGifDYYTTFUuCqyFukhRn39TFCrRauysKfw9Oy4tqpYV
/HlKRJDiy8o3CbhFHatbscdKieVFXfPn04m3D0fVH87NTyWE2omgIym6JV6cU8gWyPqXlQTYaWWq
vsGcgYUzHOmXwzjSg7qOFTIPxvHhS54u5AR4aVDmm/dAXMfFrpO8lut+edACL2Lomb0V5kz25gw1
/sIgvXTJb9ZQxeBkqANrWk+LPYiF1Ru2BkwghyIrtinpq19GgcQiStaDz/kydElh6VtgggOY8+Vi
ljzsoyStwBWh9d+3pD5pXRpcumQHDW4B3LbBxQ==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uv9OovsOa6aqlVORTZK3WzvgDNGm4fAApdrT4Y7sjzY=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Z3D/j4p/yjHsk0tG/lPS7bgGwUhdmBsSxc4MJ/0oNJg=</DigestValue>
      </Reference>
      <Reference URI="/word/endnotes.xml?ContentType=application/vnd.openxmlformats-officedocument.wordprocessingml.endnotes+xml">
        <DigestMethod Algorithm="http://www.w3.org/2001/04/xmlenc#sha256"/>
        <DigestValue>0HftUQ/lZiIDXVXQKqnUJx1BrYZUvHdGXTRpT1nOYu8=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i4ONlrB5z3sG9FYl6z3wZz6fOSAvFHE9ymov+fjD+p0=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RRc3iXhMb6cbT1kvw7IYM67VsIqGGsodvyOJ3C99e9g=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2023-10-19T12:28:26Z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2023-10-19T12:28:26Z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2477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28</cp:revision>
  <cp:lastPrinted>2022-02-22T11:35:00Z</cp:lastPrinted>
  <dcterms:created xsi:type="dcterms:W3CDTF">2023-03-01T08:08:00Z</dcterms:created>
  <dcterms:modified xsi:type="dcterms:W3CDTF">2023-10-19T12:28:00Z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