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546792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C678B">
        <w:rPr>
          <w:rFonts w:ascii="Garamond" w:hAnsi="Garamond"/>
          <w:sz w:val="24"/>
          <w:szCs w:val="24"/>
        </w:rPr>
        <w:t>2</w:t>
      </w:r>
      <w:r w:rsidR="00190907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687FF6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90907" w:rsidRPr="009D62E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https://zakazky.zcu.cz/contract_display_6354.html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228B5B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4C27">
        <w:rPr>
          <w:rFonts w:ascii="Garamond" w:hAnsi="Garamond" w:cs="Arial"/>
          <w:sz w:val="22"/>
          <w:szCs w:val="22"/>
        </w:rPr>
        <w:t>03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4C27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190907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375B" w14:textId="77777777" w:rsidR="0019386D" w:rsidRDefault="0019386D" w:rsidP="00795AAC">
      <w:r>
        <w:separator/>
      </w:r>
    </w:p>
  </w:endnote>
  <w:endnote w:type="continuationSeparator" w:id="0">
    <w:p w14:paraId="3F829E26" w14:textId="77777777" w:rsidR="0019386D" w:rsidRDefault="0019386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90D4E" w14:textId="77777777" w:rsidR="0019386D" w:rsidRDefault="0019386D" w:rsidP="00795AAC">
      <w:r>
        <w:separator/>
      </w:r>
    </w:p>
  </w:footnote>
  <w:footnote w:type="continuationSeparator" w:id="0">
    <w:p w14:paraId="7F53B590" w14:textId="77777777" w:rsidR="0019386D" w:rsidRDefault="0019386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5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9SxcNbOu5jBeaMPQlm07+JM+rIEOXNDYM1NnC164QP4=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NjjGMGHd7jPNsye3MosrOXTU6XUUvBoKlpZttRNXpCc=</DigestValue>
    </Reference>
  </SignedInfo>
  <SignatureValue>YwjmE0+3UgPC2bIKnNEZ7P2SYA+UOvQOHbHT2FHMfmvveV9BzTg6FQCa+9pIedYONmXz2NFMPKqo
rCzZMogmBzTcxNDLXK6ExhIyNn7UdZy9rutKq+qqbagt2GUzSncjyLD4MSA6Hearm56wZKfGTf8C
q94Xd1nBCoQJv7PZ3SJk6iE5LZuq2vwbCHyJDJ/s9+rDwPkytV5OI1cAZW1HfnutmqIf4OR1mDys
dA26pOuuMAS5mVe0sbRUDxLIC9SmcbB6/6PRNF2GHYo2Wqyk08JInDmH7J4uet69XdraKba0Nyma
xxyB7t/et1ojOFti6GsJ39Ix6sH/LkJTGP7JUw==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dqvQ7YsuvsiX68WuSSJg9F4dXQxDwVK2T7HG2bqJymQ=</DigestValue>
      </Reference>
      <Reference URI="/word/document.xml?ContentType=application/vnd.openxmlformats-officedocument.wordprocessingml.document.main+xml">
        <DigestMethod Algorithm="http://www.w3.org/2001/04/xmlenc#sha256"/>
        <DigestValue>F3Tj634YsP8XZUuJyFa74i3HtVeymxsfdcKNAr55ia8=</DigestValue>
      </Reference>
      <Reference URI="/word/endnotes.xml?ContentType=application/vnd.openxmlformats-officedocument.wordprocessingml.endnotes+xml">
        <DigestMethod Algorithm="http://www.w3.org/2001/04/xmlenc#sha256"/>
        <DigestValue>vFLSDhxQcp9i3IeLOz9hisePPNNSrGlTLjeuKd7A6QU=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kzEk6J2l7jGDGDuPHRuZvUIVHArjeTdV+IrRTqMD/7I=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6wF02yFnFU5IGSEBVsyEppx1Wmf/R4ZCrtcmzoAXvUM=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2023-10-19T09:40:10Z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2023-10-19T09:40:10Z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185</cp:revision>
  <cp:lastPrinted>2022-02-22T11:35:00Z</cp:lastPrinted>
  <dcterms:created xsi:type="dcterms:W3CDTF">2021-09-14T05:18:00Z</dcterms:created>
  <dcterms:modified xsi:type="dcterms:W3CDTF">2023-10-19T09:40:00Z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