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331FA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3E52DD">
        <w:rPr>
          <w:rFonts w:ascii="Garamond" w:hAnsi="Garamond"/>
          <w:sz w:val="24"/>
          <w:szCs w:val="24"/>
        </w:rPr>
        <w:t>3</w:t>
      </w:r>
      <w:r w:rsidR="00B53A34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CD26D0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F476D8">
        <w:t>4</w:t>
      </w:r>
      <w:r w:rsidR="00B53A34">
        <w:t>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A04D7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F476D8">
        <w:rPr>
          <w:rFonts w:ascii="Garamond" w:hAnsi="Garamond" w:cs="Arial"/>
          <w:b/>
          <w:bCs/>
          <w:sz w:val="22"/>
          <w:szCs w:val="22"/>
        </w:rPr>
        <w:t>02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</w:t>
      </w:r>
      <w:r w:rsidR="00F476D8">
        <w:rPr>
          <w:rFonts w:ascii="Garamond" w:hAnsi="Garamond" w:cs="Arial"/>
          <w:b/>
          <w:bCs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53A34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B53A34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A5ED" w14:textId="77777777" w:rsidR="00E05E27" w:rsidRDefault="00E05E27" w:rsidP="00795AAC">
      <w:r>
        <w:separator/>
      </w:r>
    </w:p>
  </w:endnote>
  <w:endnote w:type="continuationSeparator" w:id="0">
    <w:p w14:paraId="180C8160" w14:textId="77777777" w:rsidR="00E05E27" w:rsidRDefault="00E05E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EB76F" w14:textId="77777777" w:rsidR="00E05E27" w:rsidRDefault="00E05E27" w:rsidP="00795AAC">
      <w:r>
        <w:separator/>
      </w:r>
    </w:p>
  </w:footnote>
  <w:footnote w:type="continuationSeparator" w:id="0">
    <w:p w14:paraId="6E48E992" w14:textId="77777777" w:rsidR="00E05E27" w:rsidRDefault="00E05E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2DD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42C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53A34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05E27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0C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476D8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yhVUv83ajfdUBHEDFXNJRwKmE1O88z6unDQXM5x3EMI=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gea5pw22qVS94i5sMuCPKXnm1pOpam/s5rMtb5L/bIA=</DigestValue>
    </Reference>
  </SignedInfo>
  <SignatureValue>KJCTohk3ib7YJoT3TTdgZKpN8R5qWp5FUG4eqYHpP+tQjtYUWGicdnoND48VTZq0nqtyDWUUkQ1m
yPRytTG/pcSpSbOhGDnKD6m0gRsJcillfrBJonVtamqkY7Zr9RvK3zqlYNUnkSq/XLpkeP8pJx9G
Fy/cgeDkU09SrH3tygT6HOg3ucZzbIyzJNH2Tm5JqYbWIPUB9rDM/1whad8ENV5bK8BcmWbSzwkx
kksZjfbvoXH/MAyq+KP12YjDkODpgVx6MJc8CVzVfg7O6vph3WH5+aQL4MlnmAMlfxs9Ih1eqigb
PvHjB6fOvxqdCPQvo4+XdMeDkYnicW4y/CklVw==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3COmI7M+KJxJrftoeqR7bWCmoK3sLtSQGNch9hS4NA8=</DigestValue>
      </Reference>
      <Reference URI="/word/endnotes.xml?ContentType=application/vnd.openxmlformats-officedocument.wordprocessingml.endnotes+xml">
        <DigestMethod Algorithm="http://www.w3.org/2001/04/xmlenc#sha256"/>
        <DigestValue>Ji3/68GfVi5aZFTLXusnm06jwDvHLbrEOOqFGMacx+Y=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5qZ4scqemty26hlwx+1CoGYnLesUk2abWAF4dnqLED4=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B+MP0rwB3aVcUnnpNvBt1eKeHw/16CpdiNOSXQgE/VY=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2023-10-18T09:30:00Z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2023-10-18T09:30:00Z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89</cp:revision>
  <cp:lastPrinted>2022-08-18T12:50:00Z</cp:lastPrinted>
  <dcterms:created xsi:type="dcterms:W3CDTF">2021-01-21T11:32:00Z</dcterms:created>
  <dcterms:modified xsi:type="dcterms:W3CDTF">2023-10-18T09:29:00Z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