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5B6C2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3E52DD">
        <w:rPr>
          <w:rFonts w:ascii="Garamond" w:hAnsi="Garamond"/>
          <w:sz w:val="24"/>
          <w:szCs w:val="24"/>
        </w:rPr>
        <w:t>3</w:t>
      </w:r>
      <w:r w:rsidR="00F476D8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1D9B8D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F476D8">
        <w:t>48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3DA09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F476D8">
        <w:rPr>
          <w:rFonts w:ascii="Garamond" w:hAnsi="Garamond" w:cs="Arial"/>
          <w:b/>
          <w:bCs/>
          <w:sz w:val="22"/>
          <w:szCs w:val="22"/>
        </w:rPr>
        <w:t>02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</w:t>
      </w:r>
      <w:r w:rsidR="00F476D8">
        <w:rPr>
          <w:rFonts w:ascii="Garamond" w:hAnsi="Garamond" w:cs="Arial"/>
          <w:b/>
          <w:bCs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476D8">
        <w:rPr>
          <w:rFonts w:ascii="Garamond" w:hAnsi="Garamond" w:cs="Arial"/>
          <w:sz w:val="22"/>
          <w:szCs w:val="22"/>
        </w:rPr>
        <w:t>9</w:t>
      </w:r>
      <w:r w:rsidR="00927832">
        <w:rPr>
          <w:rFonts w:ascii="Garamond" w:hAnsi="Garamond" w:cs="Arial"/>
          <w:sz w:val="22"/>
          <w:szCs w:val="22"/>
        </w:rPr>
        <w:t>:</w:t>
      </w:r>
      <w:r w:rsidR="00F476D8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F72E2" w14:textId="77777777" w:rsidR="00E60C61" w:rsidRDefault="00E60C61" w:rsidP="00795AAC">
      <w:r>
        <w:separator/>
      </w:r>
    </w:p>
  </w:endnote>
  <w:endnote w:type="continuationSeparator" w:id="0">
    <w:p w14:paraId="4398D8C6" w14:textId="77777777" w:rsidR="00E60C61" w:rsidRDefault="00E60C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9949C" w14:textId="77777777" w:rsidR="00E60C61" w:rsidRDefault="00E60C61" w:rsidP="00795AAC">
      <w:r>
        <w:separator/>
      </w:r>
    </w:p>
  </w:footnote>
  <w:footnote w:type="continuationSeparator" w:id="0">
    <w:p w14:paraId="6F04B0D0" w14:textId="77777777" w:rsidR="00E60C61" w:rsidRDefault="00E60C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2DD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42C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0C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476D8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/8E/rKKOUKHhEQ+iWeWRh005gw7syMWwBuT6liQN4i8=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w/jv6Y7mJdeRwyuaX5/tS/5EctvmKbi9c4Q4qSTEdXo=</DigestValue>
    </Reference>
  </SignedInfo>
  <SignatureValue>SQ1kAH7RZCsvzSObFwddTVu0EGt1IfHpXNcuwl+Q1Lw4NeH6AN/02y4XbvQ5iF/tWIpLEWL2jn4n
DurWB36WEYxL99gkI//MHSZ6mlzy75GcB8Aexo91AhS8ujRWMs9afp3/VjY8sE7R2L38BIqu2+B/
G9aNiRD5k4iMNJHONcqIb3Sx5qTAZASQXnzSXuJvYi+BGwc3TdMtBgvvSd9Qodc2wSy4sPiCbWln
nXBqaqjhz5ZzUuBo9734kN+hsd64gagLyrnhaE2IRSHE5mYDxLl2zmBzqaeW2w81pKaV/qr2s9Jj
PFAvr95NjRjya2XTi+VNHLpxRNgT9i8FTEDQiw==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enqsBT/31bRuZ1ADT5H87y+2WYEgCgCI2OgOH26oVgc=</DigestValue>
      </Reference>
      <Reference URI="/word/endnotes.xml?ContentType=application/vnd.openxmlformats-officedocument.wordprocessingml.endnotes+xml">
        <DigestMethod Algorithm="http://www.w3.org/2001/04/xmlenc#sha256"/>
        <DigestValue>N/m8LZe2PrYlP/A1ZAH85Ew2GxoqTE/WsCvtG7KOAzY=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Uubatvx3RVi+cJuMFD1SWKgEhiVVILGzYGfryGSjLKY=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5hYLdTqNKrOfN3g09SyjXAdqxh/r2SUEdADIX4ENOTs=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2023-10-18T09:12:30Z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2023-10-18T09:12:30Z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1859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88</cp:revision>
  <cp:lastPrinted>2022-08-18T12:50:00Z</cp:lastPrinted>
  <dcterms:created xsi:type="dcterms:W3CDTF">2021-01-21T11:32:00Z</dcterms:created>
  <dcterms:modified xsi:type="dcterms:W3CDTF">2023-10-18T09:12:00Z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