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F8B62D7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457186">
        <w:rPr>
          <w:rFonts w:ascii="Garamond" w:hAnsi="Garamond"/>
          <w:sz w:val="24"/>
          <w:szCs w:val="24"/>
        </w:rPr>
        <w:t>2</w:t>
      </w:r>
      <w:r w:rsidR="004E7EAB">
        <w:rPr>
          <w:rFonts w:ascii="Garamond" w:hAnsi="Garamond"/>
          <w:sz w:val="24"/>
          <w:szCs w:val="24"/>
        </w:rPr>
        <w:t>7</w:t>
      </w:r>
      <w:r w:rsidRPr="00A624A1">
        <w:rPr>
          <w:rFonts w:ascii="Garamond" w:hAnsi="Garamond"/>
          <w:sz w:val="24"/>
          <w:szCs w:val="24"/>
        </w:rPr>
        <w:t>-202</w:t>
      </w:r>
      <w:r w:rsidR="00E52EBB">
        <w:rPr>
          <w:rFonts w:ascii="Garamond" w:hAnsi="Garamond"/>
          <w:sz w:val="24"/>
          <w:szCs w:val="24"/>
        </w:rPr>
        <w:t>3</w:t>
      </w:r>
    </w:p>
    <w:p w14:paraId="734915B7" w14:textId="7053604C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457186">
        <w:t>63</w:t>
      </w:r>
      <w:r w:rsidR="00420827">
        <w:t>42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68019B3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20827">
        <w:rPr>
          <w:rFonts w:ascii="Garamond" w:hAnsi="Garamond" w:cs="Arial"/>
          <w:b/>
          <w:sz w:val="22"/>
          <w:szCs w:val="22"/>
        </w:rPr>
        <w:t>31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457186">
        <w:rPr>
          <w:rFonts w:ascii="Garamond" w:hAnsi="Garamond" w:cs="Arial"/>
          <w:b/>
          <w:sz w:val="22"/>
          <w:szCs w:val="22"/>
        </w:rPr>
        <w:t>10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E52EBB">
        <w:rPr>
          <w:rFonts w:ascii="Garamond" w:hAnsi="Garamond" w:cs="Arial"/>
          <w:b/>
          <w:sz w:val="22"/>
          <w:szCs w:val="22"/>
        </w:rPr>
        <w:t>3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BD3C6F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420827">
        <w:rPr>
          <w:rFonts w:ascii="Garamond" w:hAnsi="Garamond" w:cs="Arial"/>
          <w:sz w:val="22"/>
          <w:szCs w:val="22"/>
        </w:rPr>
        <w:t>0</w:t>
      </w:r>
      <w:r w:rsidR="00DA6EC4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29D91DB9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637407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256B3290" w:rsidR="002F419F" w:rsidRPr="00F54D1D" w:rsidRDefault="002F419F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lastRenderedPageBreak/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lastRenderedPageBreak/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38ADDEC4" w14:textId="77777777" w:rsidR="00D53D53" w:rsidRPr="00F26652" w:rsidRDefault="00D53D53" w:rsidP="00D53D53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bookmarkStart w:id="17" w:name="_Toc9514495"/>
      <w:bookmarkStart w:id="18" w:name="_Toc377968657"/>
      <w:r>
        <w:rPr>
          <w:rStyle w:val="docdata"/>
          <w:rFonts w:ascii="Garamond" w:hAnsi="Garamond"/>
          <w:sz w:val="22"/>
          <w:szCs w:val="22"/>
        </w:rPr>
        <w:t xml:space="preserve">Dodavatel je dále povinen v nabídce 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prohlášení“), jehož závazný vzor tvoří Přílohu č. 2 této Výzvy. V případě, že dodavatel Čestné prohlášení nepředloží, vyhrazuje si Zadavatel právo vyloučit tohoto dodavatele ze</w:t>
      </w:r>
      <w:r w:rsidRPr="00BC33D8">
        <w:rPr>
          <w:rFonts w:ascii="Garamond" w:hAnsi="Garamond"/>
          <w:color w:val="000000"/>
        </w:rPr>
        <w:t xml:space="preserve"> </w:t>
      </w:r>
      <w:r w:rsidRPr="00C35732">
        <w:rPr>
          <w:rFonts w:ascii="Garamond" w:hAnsi="Garamond"/>
          <w:color w:val="000000"/>
          <w:sz w:val="22"/>
          <w:szCs w:val="22"/>
        </w:rPr>
        <w:t>zadávání veřejné zakázky ve smyslu čl. 4.3 této Výzvy.</w:t>
      </w:r>
    </w:p>
    <w:p w14:paraId="0147DB4D" w14:textId="77777777" w:rsidR="00D53D53" w:rsidRPr="00F4269B" w:rsidRDefault="00D53D53" w:rsidP="00D53D53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ve formátu PDF/A</w:t>
      </w:r>
      <w:r w:rsidRPr="00F4269B">
        <w:rPr>
          <w:rFonts w:ascii="Garamond" w:hAnsi="Garamond" w:cs="Arial"/>
          <w:sz w:val="22"/>
          <w:szCs w:val="22"/>
        </w:rPr>
        <w:t xml:space="preserve"> musí být podepsán</w:t>
      </w:r>
      <w:r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(platným </w:t>
      </w:r>
      <w:r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(zejm. plná moc), z něhož plyne právo </w:t>
      </w:r>
      <w:r w:rsidRPr="00F4269B">
        <w:rPr>
          <w:rFonts w:ascii="Garamond" w:hAnsi="Garamond" w:cs="Arial"/>
          <w:sz w:val="22"/>
          <w:szCs w:val="22"/>
        </w:rPr>
        <w:lastRenderedPageBreak/>
        <w:t>podepisující osoby jednat za dodavatele v odpovídajícím rozsahu, pokud jej již zadavatel nemá k dispozici (např. z</w:t>
      </w:r>
      <w:r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 pro zařazení do DNS).</w:t>
      </w:r>
    </w:p>
    <w:p w14:paraId="3CB4C122" w14:textId="77777777" w:rsidR="00D53D53" w:rsidRDefault="00D53D53" w:rsidP="00D53D53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 vyplněným</w:t>
      </w:r>
      <w:r>
        <w:rPr>
          <w:rFonts w:ascii="Garamond" w:hAnsi="Garamond" w:cs="Arial"/>
          <w:b/>
          <w:sz w:val="22"/>
          <w:szCs w:val="22"/>
        </w:rPr>
        <w:t>:</w:t>
      </w:r>
    </w:p>
    <w:p w14:paraId="7D621CFA" w14:textId="77777777" w:rsidR="00D53D53" w:rsidRDefault="00D53D53" w:rsidP="00D53D53">
      <w:pPr>
        <w:pStyle w:val="Odstavec"/>
        <w:numPr>
          <w:ilvl w:val="0"/>
          <w:numId w:val="32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Závazným návrhem smlouvy včetně jejích příloh</w:t>
      </w:r>
      <w:r>
        <w:rPr>
          <w:rFonts w:ascii="Garamond" w:hAnsi="Garamond" w:cs="Arial"/>
          <w:b/>
          <w:sz w:val="22"/>
          <w:szCs w:val="22"/>
        </w:rPr>
        <w:t>,</w:t>
      </w:r>
    </w:p>
    <w:p w14:paraId="37FE9024" w14:textId="77777777" w:rsidR="00D53D53" w:rsidRDefault="00D53D53" w:rsidP="00D53D53">
      <w:pPr>
        <w:pStyle w:val="Odstavec"/>
        <w:numPr>
          <w:ilvl w:val="0"/>
          <w:numId w:val="32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 dle čl. 8.7 této Výzvy,</w:t>
      </w:r>
    </w:p>
    <w:p w14:paraId="3BEC8F84" w14:textId="77777777" w:rsidR="00D53D53" w:rsidRPr="00E23443" w:rsidRDefault="00D53D53" w:rsidP="00D53D53">
      <w:pPr>
        <w:pStyle w:val="Odstavec"/>
        <w:spacing w:after="120"/>
        <w:ind w:left="567" w:firstLine="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(vše ve formátu PDF/A)</w:t>
      </w:r>
      <w:r w:rsidRPr="00F4269B">
        <w:rPr>
          <w:rFonts w:ascii="Garamond" w:hAnsi="Garamond" w:cs="Arial"/>
          <w:b/>
          <w:sz w:val="22"/>
          <w:szCs w:val="22"/>
        </w:rPr>
        <w:t>.</w:t>
      </w:r>
      <w:r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8.8 této Výzvy. </w:t>
      </w:r>
      <w:r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lastRenderedPageBreak/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00EB934C" w:rsidR="002F419F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 xml:space="preserve">vč. </w:t>
      </w:r>
      <w:r w:rsidR="00637407">
        <w:rPr>
          <w:rFonts w:ascii="Garamond" w:hAnsi="Garamond" w:cs="Arial"/>
          <w:sz w:val="22"/>
          <w:szCs w:val="22"/>
        </w:rPr>
        <w:t>P</w:t>
      </w:r>
      <w:r w:rsidR="00B25E4B">
        <w:rPr>
          <w:rFonts w:ascii="Garamond" w:hAnsi="Garamond" w:cs="Arial"/>
          <w:sz w:val="22"/>
          <w:szCs w:val="22"/>
        </w:rPr>
        <w:t>říloh</w:t>
      </w:r>
    </w:p>
    <w:p w14:paraId="687E79D0" w14:textId="77777777" w:rsidR="00637407" w:rsidRDefault="00637407" w:rsidP="00637407">
      <w:pPr>
        <w:tabs>
          <w:tab w:val="left" w:pos="284"/>
          <w:tab w:val="left" w:pos="1843"/>
        </w:tabs>
        <w:ind w:left="1276" w:hanging="1276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Příloha č. 2 – Čestné prohlášení dodavatele o neexistenci zákazu zadání zakázky z důvodu mezinárodních sankcí a o neexistenci střetu zájmů</w:t>
      </w:r>
    </w:p>
    <w:p w14:paraId="7B72F1F7" w14:textId="77777777" w:rsidR="00637407" w:rsidRPr="00637407" w:rsidRDefault="00637407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/>
          <w:bCs/>
          <w:sz w:val="22"/>
          <w:szCs w:val="22"/>
        </w:rPr>
      </w:pP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43E42" w14:textId="77777777" w:rsidR="002F188C" w:rsidRDefault="002F188C" w:rsidP="00795AAC">
      <w:r>
        <w:separator/>
      </w:r>
    </w:p>
  </w:endnote>
  <w:endnote w:type="continuationSeparator" w:id="0">
    <w:p w14:paraId="76DA0FBF" w14:textId="77777777" w:rsidR="002F188C" w:rsidRDefault="002F188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C326" w14:textId="0FA1A471" w:rsidR="007307C7" w:rsidRDefault="007307C7" w:rsidP="007307C7">
    <w:pPr>
      <w:pStyle w:val="Zpat"/>
      <w:tabs>
        <w:tab w:val="left" w:pos="7740"/>
      </w:tabs>
      <w:rPr>
        <w:lang w:eastAsia="cs-CZ"/>
      </w:rPr>
    </w:pPr>
    <w:r>
      <w:tab/>
    </w:r>
    <w:r w:rsidR="00637407">
      <w:rPr>
        <w:noProof/>
      </w:rPr>
      <w:drawing>
        <wp:inline distT="0" distB="0" distL="0" distR="0" wp14:anchorId="472E449D" wp14:editId="7704289D">
          <wp:extent cx="5848985" cy="1095375"/>
          <wp:effectExtent l="0" t="0" r="0" b="952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8985" cy="1095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9B198" w14:textId="77777777" w:rsidR="002F188C" w:rsidRDefault="002F188C" w:rsidP="00795AAC">
      <w:r>
        <w:separator/>
      </w:r>
    </w:p>
  </w:footnote>
  <w:footnote w:type="continuationSeparator" w:id="0">
    <w:p w14:paraId="3257B916" w14:textId="77777777" w:rsidR="002F188C" w:rsidRDefault="002F188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6"/>
  </w:num>
  <w:num w:numId="9">
    <w:abstractNumId w:val="25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8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66F89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188C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0827"/>
    <w:rsid w:val="00423A32"/>
    <w:rsid w:val="00424EA9"/>
    <w:rsid w:val="00425FD2"/>
    <w:rsid w:val="004321E1"/>
    <w:rsid w:val="004376D6"/>
    <w:rsid w:val="004400E1"/>
    <w:rsid w:val="00453ADF"/>
    <w:rsid w:val="00455A27"/>
    <w:rsid w:val="00457186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E7EAB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44986"/>
    <w:rsid w:val="0055137A"/>
    <w:rsid w:val="005652A5"/>
    <w:rsid w:val="00571557"/>
    <w:rsid w:val="0057325B"/>
    <w:rsid w:val="00592FF9"/>
    <w:rsid w:val="005A575C"/>
    <w:rsid w:val="005C01F9"/>
    <w:rsid w:val="005D5E1E"/>
    <w:rsid w:val="005E1AA8"/>
    <w:rsid w:val="005E599C"/>
    <w:rsid w:val="005F633B"/>
    <w:rsid w:val="006135F9"/>
    <w:rsid w:val="00617021"/>
    <w:rsid w:val="00617E73"/>
    <w:rsid w:val="00627743"/>
    <w:rsid w:val="00637407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7C7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4FC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2473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3C6F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3D53"/>
    <w:rsid w:val="00D555A3"/>
    <w:rsid w:val="00D57265"/>
    <w:rsid w:val="00D602A9"/>
    <w:rsid w:val="00D61B96"/>
    <w:rsid w:val="00D64A33"/>
    <w:rsid w:val="00D8466E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2EE0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2EBB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Ng/4eXumrcQmNU7u2TvuVY/W70TeahfgmYV+tyYmugU=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yoCHX0iCf7rsMv4SmLRR280X0xncQoSbisUNwxaBrnM=</DigestValue>
    </Reference>
  </SignedInfo>
  <SignatureValue>mFNw52HsO9P6VPZwV9Y1Uy8FT34xT0YoH2zbo2Zt1EB7yzkivg0kqomut3+G02CG0VE+BJ1MFjX2
5IpDzWjgKRIoB02U450cpS8KqFIl1HorBKuXx9HsbMVpGPbhQewiql4X50dYi/2QPYoUQ6cuZVT4
EeCLkcqzrFDmu1yteET5dD5qdLXA9jT+2zIkkkIjcuNCtF3omlGYR3gFwODuvQoShacJqksvXng5
WBUDFwgfr/cSoM2ANQ7FsnEW6tJSLmNkNEApwbCN7rrZz4FJ201nu0qqGPDC8qO6+2DFKsA9Cc53
aXZGqQb0kJhsHwpKpV5jH8agS+jbcxv9wOXcjg==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MA6mkIJUu0fFFl5Cke+o/K1rQJDHlX16jIgrBEYBh68=</DigestValue>
      </Reference>
      <Reference URI="/word/endnotes.xml?ContentType=application/vnd.openxmlformats-officedocument.wordprocessingml.endnotes+xml">
        <DigestMethod Algorithm="http://www.w3.org/2001/04/xmlenc#sha256"/>
        <DigestValue>dH0lm0iofOckE4OAWXMSoa1bNz46VtIqghrPH1edNnw=</DigestValue>
      </Reference>
      <Reference URI="/word/fontTable.xml?ContentType=application/vnd.openxmlformats-officedocument.wordprocessingml.fontTable+xml">
        <DigestMethod Algorithm="http://www.w3.org/2001/04/xmlenc#sha256"/>
        <DigestValue>Pz7b7xHSMp9A/DWzEa86dmxJM/0JG0Sj6PElAEeU4vY=</DigestValue>
      </Reference>
      <Reference URI="/word/footer1.xml?ContentType=application/vnd.openxmlformats-officedocument.wordprocessingml.footer+xml">
        <DigestMethod Algorithm="http://www.w3.org/2001/04/xmlenc#sha256"/>
        <DigestValue>3ZV19B2z04ejP+WWY3f4xWEYScot8vH8Y1Fosc64dGE=</DigestValue>
      </Reference>
      <Reference URI="/word/footnotes.xml?ContentType=application/vnd.openxmlformats-officedocument.wordprocessingml.footnotes+xml">
        <DigestMethod Algorithm="http://www.w3.org/2001/04/xmlenc#sha256"/>
        <DigestValue>WdKL3B1JQMDn21kZYGhiQyLOlL3xkOywgOSVwBN/3LA=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RTpN/w5yXAL8fHCBWJkgctmTinuMCosKrf0IDD1a+vw=</DigestValue>
      </Reference>
      <Reference URI="/word/numbering.xml?ContentType=application/vnd.openxmlformats-officedocument.wordprocessingml.numbering+xml">
        <DigestMethod Algorithm="http://www.w3.org/2001/04/xmlenc#sha256"/>
        <DigestValue>O1g0Kjy0zNdUqDT/zCqpOrccq8mnHdlLCm47zwcmCLo=</DigestValue>
      </Reference>
      <Reference URI="/word/settings.xml?ContentType=application/vnd.openxmlformats-officedocument.wordprocessingml.settings+xml">
        <DigestMethod Algorithm="http://www.w3.org/2001/04/xmlenc#sha256"/>
        <DigestValue>swE8wi36tn3ky2L4K7xERQ3jvVa8cO9gEV9j10xL2aI=</DigestValue>
      </Reference>
      <Reference URI="/word/styles.xml?ContentType=application/vnd.openxmlformats-officedocument.wordprocessingml.styles+xml">
        <DigestMethod Algorithm="http://www.w3.org/2001/04/xmlenc#sha256"/>
        <DigestValue>T26sMe1+BECRjWvFu6z2YtlDLScCHyCSGkh4DwIxGQk=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hMdoQ7OYpxYN4tS/mylr1NyXVoExpA48PNwKRH+Domw=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2023-10-16T06:34:22Z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2023-10-16T06:34:22Z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6</Pages>
  <Words>1952</Words>
  <Characters>11519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68</cp:revision>
  <cp:lastPrinted>2022-08-18T12:50:00Z</cp:lastPrinted>
  <dcterms:created xsi:type="dcterms:W3CDTF">2021-01-21T11:32:00Z</dcterms:created>
  <dcterms:modified xsi:type="dcterms:W3CDTF">2023-10-16T06:34:00Z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