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43A67FA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3E52DD">
        <w:rPr>
          <w:rFonts w:ascii="Garamond" w:hAnsi="Garamond"/>
          <w:sz w:val="24"/>
          <w:szCs w:val="24"/>
        </w:rPr>
        <w:t>3</w:t>
      </w:r>
      <w:r w:rsidR="009042C1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63DD3AC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F365AC">
        <w:t>3</w:t>
      </w:r>
      <w:r w:rsidR="009042C1">
        <w:t>27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F36A85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3E52DD">
        <w:rPr>
          <w:rFonts w:ascii="Garamond" w:hAnsi="Garamond" w:cs="Arial"/>
          <w:b/>
          <w:bCs/>
          <w:sz w:val="22"/>
          <w:szCs w:val="22"/>
        </w:rPr>
        <w:t>2</w:t>
      </w:r>
      <w:r w:rsidR="009042C1">
        <w:rPr>
          <w:rFonts w:ascii="Garamond" w:hAnsi="Garamond" w:cs="Arial"/>
          <w:b/>
          <w:bCs/>
          <w:sz w:val="22"/>
          <w:szCs w:val="22"/>
        </w:rPr>
        <w:t>6</w:t>
      </w:r>
      <w:r w:rsidR="00927832" w:rsidRPr="00F365AC">
        <w:rPr>
          <w:rFonts w:ascii="Garamond" w:hAnsi="Garamond" w:cs="Arial"/>
          <w:b/>
          <w:bCs/>
          <w:sz w:val="22"/>
          <w:szCs w:val="22"/>
        </w:rPr>
        <w:t>.</w:t>
      </w:r>
      <w:r w:rsidR="00FC1615" w:rsidRPr="00F365AC">
        <w:rPr>
          <w:rFonts w:ascii="Garamond" w:hAnsi="Garamond" w:cs="Arial"/>
          <w:b/>
          <w:bCs/>
          <w:sz w:val="22"/>
          <w:szCs w:val="22"/>
        </w:rPr>
        <w:t>10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042C1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9042C1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5E55" w14:textId="77777777" w:rsidR="00133B7A" w:rsidRDefault="00133B7A" w:rsidP="00795AAC">
      <w:r>
        <w:separator/>
      </w:r>
    </w:p>
  </w:endnote>
  <w:endnote w:type="continuationSeparator" w:id="0">
    <w:p w14:paraId="2C21FF34" w14:textId="77777777" w:rsidR="00133B7A" w:rsidRDefault="00133B7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774F" w14:textId="77777777" w:rsidR="00133B7A" w:rsidRDefault="00133B7A" w:rsidP="00795AAC">
      <w:r>
        <w:separator/>
      </w:r>
    </w:p>
  </w:footnote>
  <w:footnote w:type="continuationSeparator" w:id="0">
    <w:p w14:paraId="62DC0728" w14:textId="77777777" w:rsidR="00133B7A" w:rsidRDefault="00133B7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2DD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42C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F6B5U2G78mwfRdAj2r2myFrv7tLcEQr4yNFsm0uwXwA=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fcYW+0uEVJnhy1AczZgbqXP5hhjk4nvfAbvjjxpN4hs=</DigestValue>
    </Reference>
  </SignedInfo>
  <SignatureValue>F/xeWozFGMyGQuhQS5RoaYSObfAVP/sYUaUnP5SspuMRoXgRqLRIPAAT722cjuT0zeGSpJSelTfP
O+B/oBU2vHpcXgx1GtLFQCZso7BnmMHa+dkzzjfbZ5CqVkrXoZsh/j95Tu8X6a2cItDFd8/Vrh6I
YpC2GVTwqVea+AnYSBzshdH0kt5LVESPxsRhWYyBcWkMhBzAHNzZ03sjA27yTwBilb1o7xGDfwOb
9SCIdwA4KdKHVWrNncrvM5gEmuFY5/wQi65fy10A4xoyg985LOiU2gdsbzztaN75zD3sEQa/C4mx
k0eI2jkj9Crdun/t7oeyqwO15A35O23luocMVw==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IYokEXEg3SEG1OXBSnOJvz7jOPUs3uHZ43rF3hxxCtQ=</DigestValue>
      </Reference>
      <Reference URI="/word/endnotes.xml?ContentType=application/vnd.openxmlformats-officedocument.wordprocessingml.endnotes+xml">
        <DigestMethod Algorithm="http://www.w3.org/2001/04/xmlenc#sha256"/>
        <DigestValue>HDvZ2VaoOYJF3bx6WbpHj6NbuTQcRmRiTXsH1QzWvrM=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+kO7wUQUg10fPuUIX2cMSirAl67z36yZL/jJIF7cLhg=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QEqJa5NbFp/LOEbK5QkNlZWrNJJYpGi06+Xtby52ln4=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2023-10-11T11:12:53Z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2023-10-11T11:12:53Z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87</cp:revision>
  <cp:lastPrinted>2022-08-18T12:50:00Z</cp:lastPrinted>
  <dcterms:created xsi:type="dcterms:W3CDTF">2021-01-21T11:32:00Z</dcterms:created>
  <dcterms:modified xsi:type="dcterms:W3CDTF">2023-10-11T11:12:00Z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