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DC77E4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3E4492">
        <w:rPr>
          <w:rFonts w:ascii="Garamond" w:hAnsi="Garamond"/>
          <w:sz w:val="24"/>
          <w:szCs w:val="24"/>
        </w:rPr>
        <w:t>1</w:t>
      </w:r>
      <w:r w:rsidR="00C63F71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373593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63F71" w:rsidRPr="00B712F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https://zakazky.zcu.cz/contract_display_6322.html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F56EBD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A6215">
        <w:rPr>
          <w:rFonts w:ascii="Garamond" w:hAnsi="Garamond" w:cs="Arial"/>
          <w:sz w:val="22"/>
          <w:szCs w:val="22"/>
        </w:rPr>
        <w:t>2</w:t>
      </w:r>
      <w:r w:rsidR="00C63F71">
        <w:rPr>
          <w:rFonts w:ascii="Garamond" w:hAnsi="Garamond" w:cs="Arial"/>
          <w:sz w:val="22"/>
          <w:szCs w:val="22"/>
        </w:rPr>
        <w:t>6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F524DC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C63F71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26508" w14:textId="77777777" w:rsidR="001D603F" w:rsidRDefault="001D603F" w:rsidP="00795AAC">
      <w:r>
        <w:separator/>
      </w:r>
    </w:p>
  </w:endnote>
  <w:endnote w:type="continuationSeparator" w:id="0">
    <w:p w14:paraId="60D10A7B" w14:textId="77777777" w:rsidR="001D603F" w:rsidRDefault="001D603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DDD20" w14:textId="77777777" w:rsidR="001D603F" w:rsidRDefault="001D603F" w:rsidP="00795AAC">
      <w:r>
        <w:separator/>
      </w:r>
    </w:p>
  </w:footnote>
  <w:footnote w:type="continuationSeparator" w:id="0">
    <w:p w14:paraId="767992E7" w14:textId="77777777" w:rsidR="001D603F" w:rsidRDefault="001D603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2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fzmF/yuUr0UW6c57nD59sjgVwSC2Uj8Fh6EKtAQL4y4=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sD+M1X5jSUWRtm6o+QeibTzSfKriuYFXdPidJoiuSTk=</DigestValue>
    </Reference>
  </SignedInfo>
  <SignatureValue>tjgzERhQK1Csg+3gElYzETKUa8SfeDLNW0ZTHRGgyA2jccI5Pr04//fikYhbdVswdY1B7k37ouHD
+64U4NCDHSjE0dO/hDaDxmx2CxKEeqpgo0ry/Cajz32edtTqqiMdXX6Zbo1ThlKHDgsDDcrDQ/j2
GdqXXlKNdoZmF4ki01YEkdnIOSSWX5T/sPrqsCUGVFnxgfwQSnTm8p3pSxKSmHaNZhOrSYi5Wl2b
R1v7FhDrD0hZsWplxM/7KBOm8gNAGRbFRivXYeyzE0infDc9mzj9mhfRf95pE5ZtKfmvX208dFMw
MMCWU/zOPQi879JbAlGiRg9Vfo6ycO84LYnQBg==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obOlsJv0FDGgOGT/ZYIluSgZrQJLvBtG19x70Q69q7A=</DigestValue>
      </Reference>
      <Reference URI="/word/document.xml?ContentType=application/vnd.openxmlformats-officedocument.wordprocessingml.document.main+xml">
        <DigestMethod Algorithm="http://www.w3.org/2001/04/xmlenc#sha256"/>
        <DigestValue>XoUidvN85nG439Or+Vno7abcaYYYgKEkx5quTvZiJc4=</DigestValue>
      </Reference>
      <Reference URI="/word/endnotes.xml?ContentType=application/vnd.openxmlformats-officedocument.wordprocessingml.endnotes+xml">
        <DigestMethod Algorithm="http://www.w3.org/2001/04/xmlenc#sha256"/>
        <DigestValue>GQ1wLp02sRMJRfwOkjC9ENFRkcsRORtlijNQV8Cm7mM=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+JEnYki9PjwnDhJQPF1VOnSQqZ7WZhMK/t/5BULsw7g=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mMrgD0PX08tqBHXGepTSOFntIGhlWKQEYiqyFC/IKCk=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2023-10-10T06:13:04Z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2023-10-10T06:13:04Z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181</cp:revision>
  <cp:lastPrinted>2022-02-22T11:35:00Z</cp:lastPrinted>
  <dcterms:created xsi:type="dcterms:W3CDTF">2021-09-14T05:18:00Z</dcterms:created>
  <dcterms:modified xsi:type="dcterms:W3CDTF">2023-10-10T06:13:00Z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