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4AA8FDE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3E4492">
        <w:rPr>
          <w:rFonts w:ascii="Garamond" w:hAnsi="Garamond"/>
          <w:sz w:val="24"/>
          <w:szCs w:val="24"/>
        </w:rPr>
        <w:t>1</w:t>
      </w:r>
      <w:r w:rsidR="003312B5">
        <w:rPr>
          <w:rFonts w:ascii="Garamond" w:hAnsi="Garamond"/>
          <w:sz w:val="24"/>
          <w:szCs w:val="24"/>
        </w:rPr>
        <w:t>7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174F53A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312B5" w:rsidRPr="0022006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https://zakazky.zcu.cz/contract_display_6321.html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2D6B8C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A6215">
        <w:rPr>
          <w:rFonts w:ascii="Garamond" w:hAnsi="Garamond" w:cs="Arial"/>
          <w:sz w:val="22"/>
          <w:szCs w:val="22"/>
        </w:rPr>
        <w:t>2</w:t>
      </w:r>
      <w:r w:rsidR="003312B5">
        <w:rPr>
          <w:rFonts w:ascii="Garamond" w:hAnsi="Garamond" w:cs="Arial"/>
          <w:sz w:val="22"/>
          <w:szCs w:val="22"/>
        </w:rPr>
        <w:t>5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10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3312B5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BA5949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6CA52" w14:textId="77777777" w:rsidR="00F1708B" w:rsidRDefault="00F1708B" w:rsidP="00795AAC">
      <w:r>
        <w:separator/>
      </w:r>
    </w:p>
  </w:endnote>
  <w:endnote w:type="continuationSeparator" w:id="0">
    <w:p w14:paraId="0B576052" w14:textId="77777777" w:rsidR="00F1708B" w:rsidRDefault="00F1708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35029" w14:textId="77777777" w:rsidR="00F1708B" w:rsidRDefault="00F1708B" w:rsidP="00795AAC">
      <w:r>
        <w:separator/>
      </w:r>
    </w:p>
  </w:footnote>
  <w:footnote w:type="continuationSeparator" w:id="0">
    <w:p w14:paraId="389DFC2C" w14:textId="77777777" w:rsidR="00F1708B" w:rsidRDefault="00F1708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2B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2369"/>
    <w:rsid w:val="00F033C6"/>
    <w:rsid w:val="00F0543A"/>
    <w:rsid w:val="00F07617"/>
    <w:rsid w:val="00F1168E"/>
    <w:rsid w:val="00F141F8"/>
    <w:rsid w:val="00F1708B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2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feyFS74leQaohJmTpzcHnXIOjv7KoU42/64jIMN+n6c=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g0iaaZKzJ8E/I/dz7b/xu9KrSFp03dnWxdQpAwQLDv4=</DigestValue>
    </Reference>
  </SignedInfo>
  <SignatureValue>Iw5KzfjkMngXUOMQtirXtX0IM8lZ94jqWXjF0iT/yF5Otd5tqkPoNGUhYTW9DYc/uLQMSJ1tR2wd
ek1gdeoo0ekWxXZ/8bFh+ngWs3UYmU0DACvCixXHR9aE2J8VyPr6PGiNuISW5nA11J+XIn0tLjDl
UjLLW2hebWPA0UiEzwYlysga6CgKQsnuZwGK6Ajpuo3dbD3NXISRwhSLJtM82WBClGYOtBc9cuwt
mcUvL3KEXooYjjgGQJlu0wwxOrW5b0Q/KpofpvHki1iytCnUmGSCR/LJBVxgp7t+12VdEwJMvrsm
7HWJfrO6wdnW6geKl30dJM8QfWOl/P5gqW128w==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1KCLcdxqBw5w9/2pzWF2Hg+aEWDhL5Cwf8Q9lb7bmiI=</DigestValue>
      </Reference>
      <Reference URI="/word/document.xml?ContentType=application/vnd.openxmlformats-officedocument.wordprocessingml.document.main+xml">
        <DigestMethod Algorithm="http://www.w3.org/2001/04/xmlenc#sha256"/>
        <DigestValue>4nfBWyqtwCGIRxLY2DLTL9PCPGl2zGtenOVFwQAvU3I=</DigestValue>
      </Reference>
      <Reference URI="/word/endnotes.xml?ContentType=application/vnd.openxmlformats-officedocument.wordprocessingml.endnotes+xml">
        <DigestMethod Algorithm="http://www.w3.org/2001/04/xmlenc#sha256"/>
        <DigestValue>F5ybKlIkYo0rniuvZF5zdddc++eoYwCrevzJNNCmmKc=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0KIyJu2kmmS+GCOYeGkkUgG7KtaE+slZgaCvrXnZR8U=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hFSfz7ldCtcplrrxAld3K8bqVb0HGHDtjbTtqj4SL1U=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2023-10-09T12:43:50Z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2023-10-09T12:43:50Z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6</Pages>
  <Words>2347</Words>
  <Characters>13852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180</cp:revision>
  <cp:lastPrinted>2022-02-22T11:35:00Z</cp:lastPrinted>
  <dcterms:created xsi:type="dcterms:W3CDTF">2021-09-14T05:18:00Z</dcterms:created>
  <dcterms:modified xsi:type="dcterms:W3CDTF">2023-10-09T12:43:00Z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