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D5FDE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613E63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DF505C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3E63" w:rsidRPr="00CB519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526DD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</w:t>
      </w:r>
      <w:r w:rsidR="00613E63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613E63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6508" w14:textId="77777777" w:rsidR="001D603F" w:rsidRDefault="001D603F" w:rsidP="00795AAC">
      <w:r>
        <w:separator/>
      </w:r>
    </w:p>
  </w:endnote>
  <w:endnote w:type="continuationSeparator" w:id="0">
    <w:p w14:paraId="60D10A7B" w14:textId="77777777" w:rsidR="001D603F" w:rsidRDefault="001D60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DD20" w14:textId="77777777" w:rsidR="001D603F" w:rsidRDefault="001D603F" w:rsidP="00795AAC">
      <w:r>
        <w:separator/>
      </w:r>
    </w:p>
  </w:footnote>
  <w:footnote w:type="continuationSeparator" w:id="0">
    <w:p w14:paraId="767992E7" w14:textId="77777777" w:rsidR="001D603F" w:rsidRDefault="001D60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swXA5YAqx4zv53m59v8XIyOLhkJ7uCEwYEnYuI6Zpkk=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Xr/BDoW/JnuLyjGjLzg+CpX9IKMJvwREIKS5mfOwSK4=</DigestValue>
    </Reference>
  </SignedInfo>
  <SignatureValue>hH4xgCf1mueVByjnjI6CImx8QeRdTLHUEHUTEGwjmPXh6hxfRXGyi7i7bH3u119HceetAocTY1Bw
LHIw/w5UjByG/aGxY60DGoluiS/bMn1TkQ9geD1jFKo/srnm/OCExPZYzaiYVIK7JawTyPzDRg1z
DB0gxBjUzUCT24lhQb96REMoCWFPIurZRd5SKlesB0Ul4bbGzvUDH5uQKBjp0tosmVqDOsjIwYti
1zAFVg93GHNeO7cV9xCNvvDjN7UQRPBC2cmiLaZewS8KcBe0tEmRkBRbmWLjW4aV8WSzTVofhcyI
QYoxkyYVxVSu6omF86VX/LvGAcItGnD4DlYr/A==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kfjZk8UsQq5mDQTI3G5EIOCFETNn2LtRsSmR7G60xaI=</DigestValue>
      </Reference>
      <Reference URI="/word/document.xml?ContentType=application/vnd.openxmlformats-officedocument.wordprocessingml.document.main+xml">
        <DigestMethod Algorithm="http://www.w3.org/2001/04/xmlenc#sha256"/>
        <DigestValue>dxuXswQhVWsF/T5nJ7tjFxzmZcgzv5t3HaO51nmeDMA=</DigestValue>
      </Reference>
      <Reference URI="/word/endnotes.xml?ContentType=application/vnd.openxmlformats-officedocument.wordprocessingml.endnotes+xml">
        <DigestMethod Algorithm="http://www.w3.org/2001/04/xmlenc#sha256"/>
        <DigestValue>GQ1wLp02sRMJRfwOkjC9ENFRkcsRORtlijNQV8Cm7mM=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+JEnYki9PjwnDhJQPF1VOnSQqZ7WZhMK/t/5BULsw7g=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QuxpOZVBVe/Jv66bMdi4AT3Rv7Gni+6mZah7Lez7U3I=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2023-10-06T11:48:18Z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2023-10-06T11:48:18Z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180</cp:revision>
  <cp:lastPrinted>2022-02-22T11:35:00Z</cp:lastPrinted>
  <dcterms:created xsi:type="dcterms:W3CDTF">2021-09-14T05:18:00Z</dcterms:created>
  <dcterms:modified xsi:type="dcterms:W3CDTF">2023-10-06T11:47:00Z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