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9D5678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2A15">
        <w:rPr>
          <w:rFonts w:ascii="Garamond" w:hAnsi="Garamond"/>
          <w:sz w:val="24"/>
          <w:szCs w:val="24"/>
        </w:rPr>
        <w:t>113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23DC06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62A15" w:rsidRPr="001C649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https://zakazky.zcu.cz/contract_display_6311.html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A3517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6E4F">
        <w:rPr>
          <w:rFonts w:ascii="Garamond" w:hAnsi="Garamond" w:cs="Arial"/>
          <w:sz w:val="22"/>
          <w:szCs w:val="22"/>
        </w:rPr>
        <w:t>2</w:t>
      </w:r>
      <w:r w:rsidR="00662A15">
        <w:rPr>
          <w:rFonts w:ascii="Garamond" w:hAnsi="Garamond" w:cs="Arial"/>
          <w:sz w:val="22"/>
          <w:szCs w:val="22"/>
        </w:rPr>
        <w:t>3</w:t>
      </w:r>
      <w:r w:rsidR="00525F07">
        <w:rPr>
          <w:rFonts w:ascii="Garamond" w:hAnsi="Garamond" w:cs="Arial"/>
          <w:sz w:val="22"/>
          <w:szCs w:val="22"/>
        </w:rPr>
        <w:t>.</w:t>
      </w:r>
      <w:r w:rsidR="009A1176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662A15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F524DC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12184" w14:textId="77777777" w:rsidR="00800EDB" w:rsidRDefault="00800EDB" w:rsidP="00795AAC">
      <w:r>
        <w:separator/>
      </w:r>
    </w:p>
  </w:endnote>
  <w:endnote w:type="continuationSeparator" w:id="0">
    <w:p w14:paraId="1A650A21" w14:textId="77777777" w:rsidR="00800EDB" w:rsidRDefault="00800ED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98C97" w14:textId="77777777" w:rsidR="00800EDB" w:rsidRDefault="00800EDB" w:rsidP="00795AAC">
      <w:r>
        <w:separator/>
      </w:r>
    </w:p>
  </w:footnote>
  <w:footnote w:type="continuationSeparator" w:id="0">
    <w:p w14:paraId="138DE3B6" w14:textId="77777777" w:rsidR="00800EDB" w:rsidRDefault="00800ED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A7FED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2A15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EDB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176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1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8UkQbF4/2p/WjhPVYGVIgtH/PJhZz4Eo9xx9RLk6qKQ=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YgYQUwKbPQxBBKcXNUQqlaPEz0M1Z38EQ0iaSQH5O50=</DigestValue>
    </Reference>
  </SignedInfo>
  <SignatureValue>adLwkhLtf73aayiaCa/11prpo7ygqSFZufhRhUas8jOujfYFl0c/TTAu2vENpxW5ivxYrZay6VnP
/fiZprwnSID87odGK3RTHEeKbZOHOiWBFSpqtewq7RQcE7HKqYtcOUAQISsXkhyt2r/G1UemWIZ5
DdCMNevK0cp+SUB/lnZmC6dlL1azCjxkayTSb5LMfAjIPi9blEh5nXHheKpPUP4u9KoZg8GVF4DY
6nIIMX9ymmDsD93F4mYseBVCuygxI13cS5T0Z29SdV20DiPDRrGqkUlPI7VdSCc5eGvonWH88mx6
cD2+aif406TpbdlLofo5JkAAnHkQ0fvQkGNESw==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HFmXiOY9tYia+B5GKUoR5Y8gjuovBDvnszhEw1LceH0=</DigestValue>
      </Reference>
      <Reference URI="/word/document.xml?ContentType=application/vnd.openxmlformats-officedocument.wordprocessingml.document.main+xml">
        <DigestMethod Algorithm="http://www.w3.org/2001/04/xmlenc#sha256"/>
        <DigestValue>J65NhWrUSx7ucJX4zKuYayJ8nEIzhcDXR6Lhji/Dol4=</DigestValue>
      </Reference>
      <Reference URI="/word/endnotes.xml?ContentType=application/vnd.openxmlformats-officedocument.wordprocessingml.endnotes+xml">
        <DigestMethod Algorithm="http://www.w3.org/2001/04/xmlenc#sha256"/>
        <DigestValue>FaP4edi4L/LGtc4V/YSi4Hxnydjzu+VSjYY6BgTCBZ0=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jT1evJTKGaIHJRL65uxKvVZ5rOa+MngHbyply8RlRLY=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lffbbwIZM2eJ4MWB/y1g4fFPlulcITLQ+x0Ne0l8BDc=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2023-10-06T11:10:05Z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2023-10-06T11:10:05Z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2282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171</cp:revision>
  <cp:lastPrinted>2022-02-22T11:35:00Z</cp:lastPrinted>
  <dcterms:created xsi:type="dcterms:W3CDTF">2021-09-14T05:18:00Z</dcterms:created>
  <dcterms:modified xsi:type="dcterms:W3CDTF">2023-10-06T11:09:00Z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