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03FEAA29" w:rsidR="00EB6175" w:rsidRPr="00A624A1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A624A1">
        <w:rPr>
          <w:rFonts w:ascii="Garamond" w:hAnsi="Garamond"/>
          <w:b/>
          <w:sz w:val="32"/>
          <w:szCs w:val="36"/>
        </w:rPr>
        <w:t>„</w:t>
      </w:r>
      <w:r w:rsidRPr="00A624A1">
        <w:rPr>
          <w:rFonts w:ascii="Garamond" w:hAnsi="Garamond"/>
          <w:b/>
          <w:bCs/>
          <w:sz w:val="32"/>
          <w:szCs w:val="36"/>
        </w:rPr>
        <w:t xml:space="preserve">Dynamický nákupní systém na </w:t>
      </w:r>
      <w:r w:rsidR="00A624A1" w:rsidRPr="00A624A1">
        <w:rPr>
          <w:rFonts w:ascii="Garamond" w:hAnsi="Garamond"/>
          <w:b/>
          <w:bCs/>
          <w:sz w:val="32"/>
          <w:szCs w:val="36"/>
        </w:rPr>
        <w:t>laboratorní a měřicí</w:t>
      </w:r>
      <w:r w:rsidRPr="00A624A1">
        <w:rPr>
          <w:rFonts w:ascii="Garamond" w:hAnsi="Garamond"/>
          <w:b/>
          <w:bCs/>
          <w:sz w:val="32"/>
          <w:szCs w:val="36"/>
        </w:rPr>
        <w:t xml:space="preserve"> techniku (III.)“</w:t>
      </w:r>
    </w:p>
    <w:p w14:paraId="42EB36D6" w14:textId="4DE5BF20" w:rsidR="00EB6175" w:rsidRPr="00A624A1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A624A1">
        <w:rPr>
          <w:rFonts w:ascii="Garamond" w:hAnsi="Garamond"/>
          <w:sz w:val="28"/>
          <w:szCs w:val="28"/>
        </w:rPr>
        <w:t>(</w:t>
      </w:r>
      <w:r w:rsidR="003C1FD6" w:rsidRPr="00A624A1">
        <w:rPr>
          <w:rFonts w:ascii="Garamond" w:hAnsi="Garamond"/>
          <w:sz w:val="28"/>
          <w:szCs w:val="28"/>
        </w:rPr>
        <w:t>d</w:t>
      </w:r>
      <w:r w:rsidRPr="00A624A1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A624A1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6C0FB49" w:rsidR="00EB6175" w:rsidRPr="00A624A1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A624A1">
        <w:rPr>
          <w:rFonts w:ascii="Garamond" w:hAnsi="Garamond"/>
          <w:sz w:val="24"/>
          <w:szCs w:val="24"/>
        </w:rPr>
        <w:t>Veřejná zakázka:</w:t>
      </w:r>
      <w:r w:rsidRPr="00A624A1">
        <w:rPr>
          <w:rFonts w:ascii="Garamond" w:hAnsi="Garamond"/>
          <w:sz w:val="24"/>
          <w:szCs w:val="24"/>
        </w:rPr>
        <w:tab/>
      </w:r>
      <w:r w:rsidR="00A624A1" w:rsidRPr="00A624A1">
        <w:rPr>
          <w:rFonts w:ascii="Garamond" w:hAnsi="Garamond"/>
          <w:sz w:val="24"/>
          <w:szCs w:val="24"/>
        </w:rPr>
        <w:t>Laboratorní a měřicí</w:t>
      </w:r>
      <w:r w:rsidRPr="00A624A1">
        <w:rPr>
          <w:rFonts w:ascii="Garamond" w:hAnsi="Garamond"/>
          <w:sz w:val="24"/>
          <w:szCs w:val="24"/>
        </w:rPr>
        <w:t xml:space="preserve"> technika (III.) </w:t>
      </w:r>
      <w:r w:rsidR="003244C0">
        <w:rPr>
          <w:rFonts w:ascii="Garamond" w:hAnsi="Garamond"/>
          <w:sz w:val="24"/>
          <w:szCs w:val="24"/>
        </w:rPr>
        <w:t>0</w:t>
      </w:r>
      <w:r w:rsidR="00457186">
        <w:rPr>
          <w:rFonts w:ascii="Garamond" w:hAnsi="Garamond"/>
          <w:sz w:val="24"/>
          <w:szCs w:val="24"/>
        </w:rPr>
        <w:t>25</w:t>
      </w:r>
      <w:r w:rsidRPr="00A624A1">
        <w:rPr>
          <w:rFonts w:ascii="Garamond" w:hAnsi="Garamond"/>
          <w:sz w:val="24"/>
          <w:szCs w:val="24"/>
        </w:rPr>
        <w:t>-202</w:t>
      </w:r>
      <w:r w:rsidR="00E52EBB">
        <w:rPr>
          <w:rFonts w:ascii="Garamond" w:hAnsi="Garamond"/>
          <w:sz w:val="24"/>
          <w:szCs w:val="24"/>
        </w:rPr>
        <w:t>3</w:t>
      </w:r>
    </w:p>
    <w:p w14:paraId="734915B7" w14:textId="0CC05CF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r w:rsidR="00DC7475" w:rsidRPr="00DC7475">
        <w:t>https://zaka</w:t>
      </w:r>
      <w:r w:rsidR="00363D53">
        <w:t>zky.zcu.cz/contract_display_</w:t>
      </w:r>
      <w:r w:rsidR="00457186">
        <w:t>6307</w:t>
      </w:r>
      <w:r w:rsidR="00DC7475" w:rsidRPr="00DC7475">
        <w:t>.html</w:t>
      </w:r>
    </w:p>
    <w:p w14:paraId="2B5F5335" w14:textId="077CD8C3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629E41C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637407">
        <w:rPr>
          <w:rFonts w:ascii="Garamond" w:hAnsi="Garamond" w:cs="Arial"/>
          <w:b/>
          <w:sz w:val="22"/>
          <w:szCs w:val="22"/>
        </w:rPr>
        <w:t>2</w:t>
      </w:r>
      <w:r w:rsidR="007307C7">
        <w:rPr>
          <w:rFonts w:ascii="Garamond" w:hAnsi="Garamond" w:cs="Arial"/>
          <w:b/>
          <w:sz w:val="22"/>
          <w:szCs w:val="22"/>
        </w:rPr>
        <w:t>4</w:t>
      </w:r>
      <w:r w:rsidR="00927832">
        <w:rPr>
          <w:rFonts w:ascii="Garamond" w:hAnsi="Garamond" w:cs="Arial"/>
          <w:b/>
          <w:sz w:val="22"/>
          <w:szCs w:val="22"/>
        </w:rPr>
        <w:t>.</w:t>
      </w:r>
      <w:r w:rsidR="00457186">
        <w:rPr>
          <w:rFonts w:ascii="Garamond" w:hAnsi="Garamond" w:cs="Arial"/>
          <w:b/>
          <w:sz w:val="22"/>
          <w:szCs w:val="22"/>
        </w:rPr>
        <w:t>10</w:t>
      </w:r>
      <w:r w:rsidR="00DC7475" w:rsidRPr="00DC7475">
        <w:rPr>
          <w:rFonts w:ascii="Garamond" w:hAnsi="Garamond" w:cs="Arial"/>
          <w:b/>
          <w:sz w:val="22"/>
          <w:szCs w:val="22"/>
        </w:rPr>
        <w:t>.202</w:t>
      </w:r>
      <w:r w:rsidR="00E52EBB">
        <w:rPr>
          <w:rFonts w:ascii="Garamond" w:hAnsi="Garamond" w:cs="Arial"/>
          <w:b/>
          <w:sz w:val="22"/>
          <w:szCs w:val="22"/>
        </w:rPr>
        <w:t>3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BD3C6F">
        <w:rPr>
          <w:rFonts w:ascii="Garamond" w:hAnsi="Garamond" w:cs="Arial"/>
          <w:sz w:val="22"/>
          <w:szCs w:val="22"/>
        </w:rPr>
        <w:t>09</w:t>
      </w:r>
      <w:r w:rsidR="00927832">
        <w:rPr>
          <w:rFonts w:ascii="Garamond" w:hAnsi="Garamond" w:cs="Arial"/>
          <w:sz w:val="22"/>
          <w:szCs w:val="22"/>
        </w:rPr>
        <w:t>:</w:t>
      </w:r>
      <w:r w:rsidR="007307C7">
        <w:rPr>
          <w:rFonts w:ascii="Garamond" w:hAnsi="Garamond" w:cs="Arial"/>
          <w:sz w:val="22"/>
          <w:szCs w:val="22"/>
        </w:rPr>
        <w:t>0</w:t>
      </w:r>
      <w:r w:rsidR="00DA6EC4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29D91DB9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637407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256B3290" w:rsidR="002F419F" w:rsidRPr="00F54D1D" w:rsidRDefault="002F419F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9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6E32987" w:rsidR="002F419F" w:rsidRPr="00F54D1D" w:rsidRDefault="00A624A1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bCs/>
          <w:sz w:val="22"/>
          <w:szCs w:val="22"/>
        </w:rPr>
        <w:t>Michaela Vítková</w:t>
      </w:r>
      <w:r w:rsidR="00D05AA8" w:rsidRPr="00F54D1D">
        <w:rPr>
          <w:rFonts w:ascii="Garamond" w:hAnsi="Garamond" w:cs="Arial"/>
          <w:sz w:val="22"/>
          <w:szCs w:val="22"/>
        </w:rPr>
        <w:t>, tel.: +420</w:t>
      </w:r>
      <w:r w:rsidR="006C69C1" w:rsidRPr="00F54D1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sz w:val="22"/>
          <w:szCs w:val="22"/>
        </w:rPr>
        <w:t>69</w:t>
      </w:r>
      <w:r w:rsidR="00D05AA8" w:rsidRPr="00F54D1D">
        <w:rPr>
          <w:rFonts w:ascii="Garamond" w:hAnsi="Garamond" w:cs="Arial"/>
          <w:sz w:val="22"/>
          <w:szCs w:val="22"/>
        </w:rPr>
        <w:t xml:space="preserve">, e-mail: </w:t>
      </w:r>
      <w:r w:rsidR="00E929D9" w:rsidRPr="00A624A1">
        <w:rPr>
          <w:rFonts w:ascii="Garamond" w:hAnsi="Garamond" w:cs="Arial"/>
          <w:bCs/>
          <w:sz w:val="22"/>
          <w:szCs w:val="22"/>
        </w:rPr>
        <w:t>vitkov</w:t>
      </w:r>
      <w:r w:rsidR="00E929D9" w:rsidRPr="00F54D1D">
        <w:rPr>
          <w:rFonts w:ascii="Garamond" w:hAnsi="Garamond" w:cs="Arial"/>
          <w:sz w:val="22"/>
          <w:szCs w:val="22"/>
        </w:rPr>
        <w:t>@</w:t>
      </w:r>
      <w:r w:rsidR="003C1FD6" w:rsidRPr="00F54D1D">
        <w:rPr>
          <w:rFonts w:ascii="Garamond" w:hAnsi="Garamond" w:cs="Arial"/>
          <w:sz w:val="22"/>
          <w:szCs w:val="22"/>
        </w:rPr>
        <w:t>ps</w:t>
      </w:r>
      <w:r w:rsidR="001905EC" w:rsidRPr="00F54D1D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51BAC5A8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lastRenderedPageBreak/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5346EAB9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A624A1" w:rsidRPr="00A624A1">
        <w:rPr>
          <w:rFonts w:ascii="Garamond" w:hAnsi="Garamond" w:cs="Arial"/>
        </w:rPr>
        <w:t xml:space="preserve">laboratorní a měřicí </w:t>
      </w:r>
      <w:r w:rsidR="00BD3729" w:rsidRPr="00A624A1">
        <w:rPr>
          <w:rFonts w:ascii="Garamond" w:hAnsi="Garamond" w:cs="Arial"/>
        </w:rPr>
        <w:t>techniky</w:t>
      </w:r>
      <w:r w:rsidR="00BD3729" w:rsidRPr="00B02193">
        <w:rPr>
          <w:rFonts w:ascii="Garamond" w:hAnsi="Garamond" w:cs="Arial"/>
        </w:rPr>
        <w:t xml:space="preserve"> 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lastRenderedPageBreak/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A14C132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C15B62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="00B014BB">
        <w:rPr>
          <w:rFonts w:ascii="Garamond" w:hAnsi="Garamond" w:cs="Arial"/>
          <w:sz w:val="22"/>
          <w:szCs w:val="22"/>
        </w:rPr>
        <w:t xml:space="preserve"> a 8.6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C15B62">
        <w:rPr>
          <w:rFonts w:ascii="Garamond" w:hAnsi="Garamond" w:cs="Arial"/>
          <w:sz w:val="22"/>
          <w:szCs w:val="22"/>
        </w:rPr>
        <w:t xml:space="preserve">Výzvy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D50E3EB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Struktura přílohy č. 2 návrhu Smlouvy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59795469" w14:textId="77777777" w:rsidR="00B014BB" w:rsidRPr="00B014BB" w:rsidRDefault="002012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sz w:val="22"/>
          <w:szCs w:val="22"/>
        </w:rPr>
      </w:pPr>
      <w:r w:rsidRPr="00B014B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B014BB">
        <w:rPr>
          <w:rFonts w:ascii="Garamond" w:hAnsi="Garamond" w:cs="Arial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B014BB">
        <w:rPr>
          <w:rFonts w:ascii="Garamond" w:hAnsi="Garamond" w:cs="Arial"/>
          <w:sz w:val="22"/>
          <w:szCs w:val="22"/>
        </w:rPr>
        <w:t xml:space="preserve">, tj. části </w:t>
      </w:r>
      <w:r w:rsidRPr="00B014B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B014BB">
        <w:rPr>
          <w:rFonts w:ascii="Garamond" w:hAnsi="Garamond"/>
          <w:color w:val="00000A"/>
          <w:sz w:val="22"/>
          <w:szCs w:val="22"/>
        </w:rPr>
        <w:t>„</w:t>
      </w:r>
      <w:r w:rsidRPr="00B014BB">
        <w:rPr>
          <w:rFonts w:ascii="Garamond" w:hAnsi="Garamond"/>
          <w:color w:val="00000A"/>
          <w:sz w:val="22"/>
          <w:szCs w:val="22"/>
        </w:rPr>
        <w:t>[</w:t>
      </w:r>
      <w:r w:rsidRPr="00B014B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B014BB">
        <w:rPr>
          <w:rFonts w:ascii="Garamond" w:hAnsi="Garamond"/>
          <w:color w:val="00000A"/>
          <w:sz w:val="22"/>
          <w:szCs w:val="22"/>
        </w:rPr>
        <w:t>]</w:t>
      </w:r>
      <w:r w:rsidR="00E53764" w:rsidRPr="00B014BB">
        <w:rPr>
          <w:rFonts w:ascii="Garamond" w:hAnsi="Garamond"/>
          <w:color w:val="00000A"/>
          <w:sz w:val="22"/>
          <w:szCs w:val="22"/>
        </w:rPr>
        <w:t>“</w:t>
      </w:r>
    </w:p>
    <w:p w14:paraId="75CFE804" w14:textId="40F6DC97" w:rsidR="00B014BB" w:rsidRPr="00B014BB" w:rsidRDefault="00B014BB" w:rsidP="00B014BB">
      <w:pPr>
        <w:pStyle w:val="Odstavec"/>
        <w:numPr>
          <w:ilvl w:val="1"/>
          <w:numId w:val="19"/>
        </w:numPr>
        <w:spacing w:before="120" w:after="120"/>
        <w:ind w:left="567" w:hanging="567"/>
        <w:textAlignment w:val="auto"/>
        <w:rPr>
          <w:rFonts w:ascii="Garamond" w:hAnsi="Garamond" w:cs="Arial"/>
          <w:color w:val="000000" w:themeColor="text1"/>
          <w:sz w:val="22"/>
          <w:szCs w:val="22"/>
        </w:rPr>
      </w:pPr>
      <w:r w:rsidRPr="00B014BB">
        <w:rPr>
          <w:rStyle w:val="docdata"/>
          <w:rFonts w:ascii="Garamond" w:hAnsi="Garamond"/>
          <w:color w:val="000000" w:themeColor="text1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pokud Zadavatel takové údaje u dané položky vyžaduje doplnit, tj. pokud je příslušná buňka tabulky </w:t>
      </w:r>
      <w:r w:rsidRPr="00B014BB">
        <w:rPr>
          <w:rFonts w:ascii="Garamond" w:hAnsi="Garamond" w:cs="Arial"/>
          <w:color w:val="000000" w:themeColor="text1"/>
          <w:sz w:val="22"/>
          <w:szCs w:val="22"/>
          <w:highlight w:val="yellow"/>
        </w:rPr>
        <w:t>žlutě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 xml:space="preserve"> zvýrazněna</w:t>
      </w:r>
      <w:r w:rsidRPr="00B014BB">
        <w:rPr>
          <w:rFonts w:ascii="Garamond" w:hAnsi="Garamond"/>
          <w:color w:val="000000" w:themeColor="text1"/>
          <w:sz w:val="22"/>
          <w:szCs w:val="22"/>
        </w:rPr>
        <w:t xml:space="preserve">. </w:t>
      </w:r>
      <w:r w:rsidRPr="00B014BB">
        <w:rPr>
          <w:rFonts w:ascii="Garamond" w:hAnsi="Garamond" w:cs="Arial"/>
          <w:color w:val="000000" w:themeColor="text1"/>
          <w:sz w:val="22"/>
          <w:szCs w:val="22"/>
        </w:rPr>
        <w:t>V případě nesplnění této podmínky může být dodavatel vyloučen ze zadávání veřejné zakázky</w:t>
      </w:r>
      <w:r w:rsidRPr="00B014BB">
        <w:rPr>
          <w:rFonts w:ascii="Garamond" w:hAnsi="Garamond"/>
          <w:color w:val="000000" w:themeColor="text1"/>
          <w:sz w:val="22"/>
          <w:szCs w:val="22"/>
        </w:rPr>
        <w:t>.</w:t>
      </w:r>
    </w:p>
    <w:p w14:paraId="38ADDEC4" w14:textId="77777777" w:rsidR="00D53D53" w:rsidRPr="00F26652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bookmarkStart w:id="17" w:name="_Toc9514495"/>
      <w:bookmarkStart w:id="18" w:name="_Toc377968657"/>
      <w:r>
        <w:rPr>
          <w:rStyle w:val="docdata"/>
          <w:rFonts w:ascii="Garamond" w:hAnsi="Garamond"/>
          <w:sz w:val="22"/>
          <w:szCs w:val="22"/>
        </w:rPr>
        <w:t xml:space="preserve">Dodavatel je dále povinen v nabídce předložit doplněné a podepsané Čestné prohlášení </w:t>
      </w:r>
      <w:r w:rsidRPr="00F26652">
        <w:rPr>
          <w:rFonts w:ascii="Garamond" w:hAnsi="Garamond" w:cs="Arial"/>
          <w:sz w:val="22"/>
          <w:szCs w:val="22"/>
        </w:rPr>
        <w:t>o neexistenci zákazu zadání zakázky z důvodu mezinárodních sankcí a o neexistenci střetu zájmů</w:t>
      </w:r>
      <w:r>
        <w:rPr>
          <w:rFonts w:ascii="Garamond" w:hAnsi="Garamond" w:cs="Arial"/>
          <w:sz w:val="22"/>
          <w:szCs w:val="22"/>
        </w:rPr>
        <w:t xml:space="preserve"> (dále jen „Čestné prohlášení“), jehož závazný vzor tvoří Přílohu č. 2 této Výzvy. V případě, že dodavatel Čestné prohlášení nepředloží, vyhrazuje si Zadavatel právo vyloučit tohoto dodavatele ze</w:t>
      </w:r>
      <w:r w:rsidRPr="00BC33D8">
        <w:rPr>
          <w:rFonts w:ascii="Garamond" w:hAnsi="Garamond"/>
          <w:color w:val="000000"/>
        </w:rPr>
        <w:t xml:space="preserve"> </w:t>
      </w:r>
      <w:r w:rsidRPr="00C35732">
        <w:rPr>
          <w:rFonts w:ascii="Garamond" w:hAnsi="Garamond"/>
          <w:color w:val="000000"/>
          <w:sz w:val="22"/>
          <w:szCs w:val="22"/>
        </w:rPr>
        <w:t>zadávání veřejné zakázky ve smyslu čl. 4.3 této Výzvy.</w:t>
      </w:r>
    </w:p>
    <w:p w14:paraId="0147DB4D" w14:textId="77777777" w:rsidR="00D53D53" w:rsidRPr="00F4269B" w:rsidRDefault="00D53D53" w:rsidP="00D53D53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</w:t>
      </w:r>
      <w:r>
        <w:rPr>
          <w:rFonts w:ascii="Garamond" w:hAnsi="Garamond" w:cs="Arial"/>
          <w:sz w:val="22"/>
          <w:szCs w:val="22"/>
        </w:rPr>
        <w:t xml:space="preserve"> a Čestné prohlášení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>ve formátu PDF/A</w:t>
      </w:r>
      <w:r w:rsidRPr="00F4269B">
        <w:rPr>
          <w:rFonts w:ascii="Garamond" w:hAnsi="Garamond" w:cs="Arial"/>
          <w:sz w:val="22"/>
          <w:szCs w:val="22"/>
        </w:rPr>
        <w:t xml:space="preserve"> musí být podepsán</w:t>
      </w:r>
      <w:r>
        <w:rPr>
          <w:rFonts w:ascii="Garamond" w:hAnsi="Garamond" w:cs="Arial"/>
          <w:sz w:val="22"/>
          <w:szCs w:val="22"/>
        </w:rPr>
        <w:t>y</w:t>
      </w:r>
      <w:r w:rsidRPr="00F4269B">
        <w:rPr>
          <w:rFonts w:ascii="Garamond" w:hAnsi="Garamond" w:cs="Arial"/>
          <w:sz w:val="22"/>
          <w:szCs w:val="22"/>
        </w:rPr>
        <w:t xml:space="preserve"> (platným </w:t>
      </w:r>
      <w:r>
        <w:rPr>
          <w:rFonts w:ascii="Garamond" w:hAnsi="Garamond" w:cs="Arial"/>
          <w:sz w:val="22"/>
          <w:szCs w:val="22"/>
        </w:rPr>
        <w:t>uznávaným</w:t>
      </w:r>
      <w:r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dodavatele. Neplyne-li oprávnění podepisující osoby k zastupování dodavatele přímo ze zápisu z veřejného rejstříku (zejm. obchodní rejstřík), musí být součástí nabídky i kopie dokladu (zejm. plná moc), z něhož plyne právo </w:t>
      </w:r>
      <w:r w:rsidRPr="00F4269B">
        <w:rPr>
          <w:rFonts w:ascii="Garamond" w:hAnsi="Garamond" w:cs="Arial"/>
          <w:sz w:val="22"/>
          <w:szCs w:val="22"/>
        </w:rPr>
        <w:lastRenderedPageBreak/>
        <w:t>podepisující osoby jednat za dodavatele v odpovídajícím rozsahu, pokud jej již zadavatel nemá k dispozici (např. z</w:t>
      </w:r>
      <w:r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 pro zařazení do DNS).</w:t>
      </w:r>
    </w:p>
    <w:p w14:paraId="3CB4C122" w14:textId="77777777" w:rsidR="00D53D53" w:rsidRDefault="00D53D53" w:rsidP="00D53D53">
      <w:pPr>
        <w:pStyle w:val="Odstavec"/>
        <w:numPr>
          <w:ilvl w:val="1"/>
          <w:numId w:val="19"/>
        </w:numPr>
        <w:spacing w:before="120" w:after="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 vyplněným</w:t>
      </w:r>
      <w:r>
        <w:rPr>
          <w:rFonts w:ascii="Garamond" w:hAnsi="Garamond" w:cs="Arial"/>
          <w:b/>
          <w:sz w:val="22"/>
          <w:szCs w:val="22"/>
        </w:rPr>
        <w:t>:</w:t>
      </w:r>
    </w:p>
    <w:p w14:paraId="7D621CFA" w14:textId="77777777" w:rsidR="00D53D53" w:rsidRDefault="00D53D53" w:rsidP="00D53D53">
      <w:pPr>
        <w:pStyle w:val="Odstavec"/>
        <w:numPr>
          <w:ilvl w:val="0"/>
          <w:numId w:val="32"/>
        </w:numPr>
        <w:spacing w:after="0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Závazným návrhem smlouvy včetně jejích příloh</w:t>
      </w:r>
      <w:r>
        <w:rPr>
          <w:rFonts w:ascii="Garamond" w:hAnsi="Garamond" w:cs="Arial"/>
          <w:b/>
          <w:sz w:val="22"/>
          <w:szCs w:val="22"/>
        </w:rPr>
        <w:t>,</w:t>
      </w:r>
    </w:p>
    <w:p w14:paraId="37FE9024" w14:textId="77777777" w:rsidR="00D53D53" w:rsidRDefault="00D53D53" w:rsidP="00D53D53">
      <w:pPr>
        <w:pStyle w:val="Odstavec"/>
        <w:numPr>
          <w:ilvl w:val="0"/>
          <w:numId w:val="32"/>
        </w:numPr>
        <w:spacing w:after="12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Čestným prohlášením dle čl. 8.7 této Výzvy,</w:t>
      </w:r>
    </w:p>
    <w:p w14:paraId="3BEC8F84" w14:textId="77777777" w:rsidR="00D53D53" w:rsidRPr="00E23443" w:rsidRDefault="00D53D53" w:rsidP="00D53D53">
      <w:pPr>
        <w:pStyle w:val="Odstavec"/>
        <w:spacing w:after="120"/>
        <w:ind w:left="567" w:firstLine="0"/>
        <w:rPr>
          <w:rFonts w:ascii="Garamond" w:hAnsi="Garamond" w:cs="Arial"/>
          <w:b/>
          <w:sz w:val="22"/>
          <w:szCs w:val="22"/>
        </w:rPr>
      </w:pPr>
      <w:r>
        <w:rPr>
          <w:rFonts w:ascii="Garamond" w:hAnsi="Garamond" w:cs="Arial"/>
          <w:b/>
          <w:sz w:val="22"/>
          <w:szCs w:val="22"/>
        </w:rPr>
        <w:t>(vše ve formátu PDF/A)</w:t>
      </w:r>
      <w:r w:rsidRPr="00F4269B">
        <w:rPr>
          <w:rFonts w:ascii="Garamond" w:hAnsi="Garamond" w:cs="Arial"/>
          <w:b/>
          <w:sz w:val="22"/>
          <w:szCs w:val="22"/>
        </w:rPr>
        <w:t>.</w:t>
      </w:r>
      <w:r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8.8 této Výzvy. </w:t>
      </w:r>
      <w:r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FFF24A6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lastRenderedPageBreak/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241F00FD" w14:textId="72DCB142" w:rsidR="007706A8" w:rsidRPr="00C53DF1" w:rsidRDefault="00D57265" w:rsidP="00C53DF1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53DF1">
        <w:rPr>
          <w:rFonts w:ascii="Garamond" w:hAnsi="Garamond"/>
          <w:sz w:val="22"/>
          <w:szCs w:val="22"/>
        </w:rPr>
        <w:t>Z</w:t>
      </w:r>
      <w:r w:rsidR="003A2A0C" w:rsidRPr="00C53DF1">
        <w:rPr>
          <w:rFonts w:ascii="Garamond" w:hAnsi="Garamond"/>
          <w:sz w:val="22"/>
          <w:szCs w:val="22"/>
        </w:rPr>
        <w:t>ásady sociálně odpovědného zadávání</w:t>
      </w:r>
      <w:r w:rsidRPr="00C53DF1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 w:rsidRPr="00C53DF1">
        <w:rPr>
          <w:rFonts w:ascii="Garamond" w:hAnsi="Garamond"/>
          <w:sz w:val="22"/>
          <w:szCs w:val="22"/>
        </w:rPr>
        <w:t> </w:t>
      </w:r>
      <w:r w:rsidRPr="00C53DF1">
        <w:rPr>
          <w:rFonts w:ascii="Garamond" w:hAnsi="Garamond"/>
          <w:sz w:val="22"/>
          <w:szCs w:val="22"/>
        </w:rPr>
        <w:t xml:space="preserve">součástí Výzvy </w:t>
      </w:r>
      <w:r w:rsidR="003A2A0C" w:rsidRPr="00C53DF1">
        <w:rPr>
          <w:rFonts w:ascii="Garamond" w:hAnsi="Garamond"/>
          <w:sz w:val="22"/>
          <w:szCs w:val="22"/>
        </w:rPr>
        <w:t xml:space="preserve">jsou vzorové dokumenty, které snižují administrativní náročnost při zpracování </w:t>
      </w:r>
    </w:p>
    <w:p w14:paraId="584BD0A8" w14:textId="0A7897D2" w:rsidR="003A2A0C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732D2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732D2">
        <w:rPr>
          <w:rFonts w:ascii="Garamond" w:hAnsi="Garamond"/>
          <w:sz w:val="22"/>
          <w:szCs w:val="22"/>
        </w:rPr>
        <w:t xml:space="preserve">zásad a </w:t>
      </w:r>
      <w:r w:rsidRPr="002732D2">
        <w:rPr>
          <w:rFonts w:ascii="Garamond" w:hAnsi="Garamond"/>
          <w:sz w:val="22"/>
          <w:szCs w:val="22"/>
        </w:rPr>
        <w:t>aspektů odpovědného zadávání, když s ohledem na povahu a smysl veřejné</w:t>
      </w:r>
      <w:r w:rsidRPr="00D452F8">
        <w:rPr>
          <w:rFonts w:ascii="Garamond" w:hAnsi="Garamond"/>
          <w:sz w:val="22"/>
          <w:szCs w:val="22"/>
        </w:rPr>
        <w:t xml:space="preserve"> zakázky a zejm. způsob jejíh</w:t>
      </w:r>
      <w:r w:rsidR="00D452F8">
        <w:rPr>
          <w:rFonts w:ascii="Garamond" w:hAnsi="Garamond"/>
          <w:sz w:val="22"/>
          <w:szCs w:val="22"/>
        </w:rPr>
        <w:t>o</w:t>
      </w:r>
      <w:r w:rsidRPr="00D452F8">
        <w:rPr>
          <w:rFonts w:ascii="Garamond" w:hAnsi="Garamond"/>
          <w:sz w:val="22"/>
          <w:szCs w:val="22"/>
        </w:rPr>
        <w:t xml:space="preserve"> zadávání </w:t>
      </w:r>
      <w:r w:rsidR="00D452F8">
        <w:rPr>
          <w:rFonts w:ascii="Garamond" w:hAnsi="Garamond"/>
          <w:sz w:val="22"/>
          <w:szCs w:val="22"/>
        </w:rPr>
        <w:t xml:space="preserve">dospěl </w:t>
      </w:r>
      <w:r w:rsidR="00D452F8" w:rsidRPr="00D452F8">
        <w:rPr>
          <w:rFonts w:ascii="Garamond" w:hAnsi="Garamond"/>
          <w:sz w:val="22"/>
          <w:szCs w:val="22"/>
        </w:rPr>
        <w:t>k</w:t>
      </w:r>
      <w:r w:rsidR="00D452F8" w:rsidRPr="00C53DF1">
        <w:rPr>
          <w:rFonts w:ascii="Garamond" w:hAnsi="Garamond"/>
          <w:sz w:val="22"/>
          <w:szCs w:val="22"/>
        </w:rPr>
        <w:t> </w:t>
      </w:r>
      <w:r w:rsidR="00D452F8" w:rsidRPr="00D452F8">
        <w:rPr>
          <w:rFonts w:ascii="Garamond" w:hAnsi="Garamond"/>
          <w:sz w:val="22"/>
          <w:szCs w:val="22"/>
        </w:rPr>
        <w:t>závěru</w:t>
      </w:r>
      <w:r w:rsidRPr="00D452F8">
        <w:rPr>
          <w:rFonts w:ascii="Garamond" w:hAnsi="Garamond"/>
          <w:sz w:val="22"/>
          <w:szCs w:val="22"/>
        </w:rPr>
        <w:t xml:space="preserve">, že </w:t>
      </w:r>
      <w:r w:rsidR="006504FE" w:rsidRPr="00D452F8">
        <w:rPr>
          <w:rFonts w:ascii="Garamond" w:hAnsi="Garamond"/>
          <w:sz w:val="22"/>
          <w:szCs w:val="22"/>
        </w:rPr>
        <w:t>zohlednění</w:t>
      </w:r>
      <w:r w:rsidRPr="00D452F8">
        <w:rPr>
          <w:rFonts w:ascii="Garamond" w:hAnsi="Garamond"/>
          <w:sz w:val="22"/>
          <w:szCs w:val="22"/>
        </w:rPr>
        <w:t xml:space="preserve"> jiných </w:t>
      </w:r>
      <w:r w:rsidR="00305BB0" w:rsidRPr="00D452F8">
        <w:rPr>
          <w:rFonts w:ascii="Garamond" w:hAnsi="Garamond"/>
          <w:sz w:val="22"/>
          <w:szCs w:val="22"/>
        </w:rPr>
        <w:t xml:space="preserve">než </w:t>
      </w:r>
      <w:r w:rsidRPr="00D452F8">
        <w:rPr>
          <w:rFonts w:ascii="Garamond" w:hAnsi="Garamond"/>
          <w:sz w:val="22"/>
          <w:szCs w:val="22"/>
        </w:rPr>
        <w:t xml:space="preserve">výše uvedených </w:t>
      </w:r>
      <w:r w:rsidR="00D57265">
        <w:rPr>
          <w:rFonts w:ascii="Garamond" w:hAnsi="Garamond"/>
          <w:sz w:val="22"/>
          <w:szCs w:val="22"/>
        </w:rPr>
        <w:t xml:space="preserve">zásad a </w:t>
      </w:r>
      <w:r w:rsidRPr="00D452F8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C53DF1">
        <w:rPr>
          <w:rFonts w:ascii="Garamond" w:hAnsi="Garamond"/>
        </w:rPr>
        <w:t xml:space="preserve">Zadavatel si vyhrazuje právo před uzavřením Smlouvy vyloučit </w:t>
      </w:r>
      <w:r w:rsidR="008C2C2D" w:rsidRPr="00C53DF1">
        <w:rPr>
          <w:rFonts w:ascii="Garamond" w:hAnsi="Garamond"/>
        </w:rPr>
        <w:t xml:space="preserve">z Předmětu plnění </w:t>
      </w:r>
      <w:r w:rsidRPr="00C53DF1">
        <w:rPr>
          <w:rFonts w:ascii="Garamond" w:hAnsi="Garamond"/>
        </w:rPr>
        <w:t>položky</w:t>
      </w:r>
      <w:r w:rsidR="008C2C2D" w:rsidRPr="00C53DF1">
        <w:rPr>
          <w:rFonts w:ascii="Garamond" w:hAnsi="Garamond"/>
        </w:rPr>
        <w:t xml:space="preserve">, </w:t>
      </w:r>
      <w:r w:rsidR="002E4ED7" w:rsidRPr="00C53DF1">
        <w:rPr>
          <w:rFonts w:ascii="Garamond" w:hAnsi="Garamond"/>
        </w:rPr>
        <w:t>které mají být</w:t>
      </w:r>
      <w:r w:rsidR="002E4ED7">
        <w:rPr>
          <w:rFonts w:ascii="Garamond" w:hAnsi="Garamond"/>
        </w:rPr>
        <w:t xml:space="preserve">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lastRenderedPageBreak/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42F5F518" w:rsidR="003B4D43" w:rsidRPr="00C53DF1" w:rsidRDefault="00184824" w:rsidP="00294B61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sz w:val="22"/>
          <w:szCs w:val="22"/>
        </w:rPr>
        <w:t>Nejsou stanoveny</w:t>
      </w:r>
      <w:r w:rsidR="003B4D43" w:rsidRPr="00C53DF1">
        <w:rPr>
          <w:rFonts w:ascii="Garamond" w:hAnsi="Garamond" w:cs="Arial"/>
          <w:sz w:val="22"/>
          <w:szCs w:val="22"/>
        </w:rPr>
        <w:t>.</w:t>
      </w:r>
    </w:p>
    <w:p w14:paraId="5DFAD038" w14:textId="182551C2" w:rsidR="003D52BD" w:rsidRPr="00C53DF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C53DF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C53DF1">
        <w:rPr>
          <w:rFonts w:ascii="Garamond" w:hAnsi="Garamond" w:cs="Arial"/>
          <w:b/>
          <w:sz w:val="22"/>
          <w:szCs w:val="22"/>
        </w:rPr>
        <w:t>doplněn</w:t>
      </w:r>
      <w:r w:rsidRPr="00C53DF1">
        <w:rPr>
          <w:rFonts w:ascii="Garamond" w:hAnsi="Garamond" w:cs="Arial"/>
          <w:b/>
          <w:sz w:val="22"/>
          <w:szCs w:val="22"/>
        </w:rPr>
        <w:t>a</w:t>
      </w:r>
      <w:r w:rsidR="003D52BD" w:rsidRPr="00C53DF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C53DF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C53DF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C53DF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00EB934C" w:rsidR="002F419F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 xml:space="preserve">vč. </w:t>
      </w:r>
      <w:r w:rsidR="00637407">
        <w:rPr>
          <w:rFonts w:ascii="Garamond" w:hAnsi="Garamond" w:cs="Arial"/>
          <w:sz w:val="22"/>
          <w:szCs w:val="22"/>
        </w:rPr>
        <w:t>P</w:t>
      </w:r>
      <w:r w:rsidR="00B25E4B">
        <w:rPr>
          <w:rFonts w:ascii="Garamond" w:hAnsi="Garamond" w:cs="Arial"/>
          <w:sz w:val="22"/>
          <w:szCs w:val="22"/>
        </w:rPr>
        <w:t>říloh</w:t>
      </w:r>
    </w:p>
    <w:p w14:paraId="687E79D0" w14:textId="77777777" w:rsidR="00637407" w:rsidRDefault="00637407" w:rsidP="00637407">
      <w:pPr>
        <w:tabs>
          <w:tab w:val="left" w:pos="284"/>
          <w:tab w:val="left" w:pos="1843"/>
        </w:tabs>
        <w:ind w:left="1276" w:hanging="1276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Příloha č. 2 – Čestné prohlášení dodavatele o neexistenci zákazu zadání zakázky z důvodu mezinárodních sankcí a o neexistenci střetu zájmů</w:t>
      </w:r>
    </w:p>
    <w:p w14:paraId="7B72F1F7" w14:textId="77777777" w:rsidR="00637407" w:rsidRPr="00637407" w:rsidRDefault="00637407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/>
          <w:bCs/>
          <w:sz w:val="22"/>
          <w:szCs w:val="22"/>
        </w:rPr>
      </w:pP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Pr="00DC7475" w:rsidRDefault="00C667B7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 xml:space="preserve">na základě pověření </w:t>
      </w:r>
      <w:r w:rsidR="00E929D9" w:rsidRPr="00DC7475">
        <w:rPr>
          <w:rFonts w:ascii="Garamond" w:hAnsi="Garamond"/>
          <w:sz w:val="22"/>
          <w:szCs w:val="22"/>
        </w:rPr>
        <w:t>Michaela Vítková</w:t>
      </w:r>
    </w:p>
    <w:p w14:paraId="775138E0" w14:textId="3C63B9AD" w:rsidR="00C667B7" w:rsidRPr="00DC7475" w:rsidRDefault="00E929D9" w:rsidP="00C667B7">
      <w:pPr>
        <w:tabs>
          <w:tab w:val="center" w:pos="6804"/>
        </w:tabs>
        <w:ind w:left="0"/>
        <w:rPr>
          <w:rFonts w:ascii="Garamond" w:hAnsi="Garamond"/>
          <w:sz w:val="22"/>
          <w:szCs w:val="22"/>
        </w:rPr>
      </w:pPr>
      <w:r w:rsidRPr="00DC7475">
        <w:rPr>
          <w:rFonts w:ascii="Garamond" w:hAnsi="Garamond"/>
          <w:sz w:val="22"/>
          <w:szCs w:val="22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0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43E42" w14:textId="77777777" w:rsidR="002F188C" w:rsidRDefault="002F188C" w:rsidP="00795AAC">
      <w:r>
        <w:separator/>
      </w:r>
    </w:p>
  </w:endnote>
  <w:endnote w:type="continuationSeparator" w:id="0">
    <w:p w14:paraId="76DA0FBF" w14:textId="77777777" w:rsidR="002F188C" w:rsidRDefault="002F188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BC326" w14:textId="0FA1A471" w:rsidR="007307C7" w:rsidRDefault="007307C7" w:rsidP="007307C7">
    <w:pPr>
      <w:pStyle w:val="Zpat"/>
      <w:tabs>
        <w:tab w:val="left" w:pos="7740"/>
      </w:tabs>
      <w:rPr>
        <w:lang w:eastAsia="cs-CZ"/>
      </w:rPr>
    </w:pPr>
    <w:r>
      <w:tab/>
    </w:r>
    <w:r w:rsidR="00637407">
      <w:rPr>
        <w:noProof/>
      </w:rPr>
      <w:drawing>
        <wp:inline distT="0" distB="0" distL="0" distR="0" wp14:anchorId="472E449D" wp14:editId="7704289D">
          <wp:extent cx="5848985" cy="109537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8985" cy="10953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EC6483" w14:textId="48CDA1DF" w:rsidR="00AD69FB" w:rsidRPr="00EB6175" w:rsidRDefault="00424EA9" w:rsidP="002F419F">
    <w:pPr>
      <w:pStyle w:val="Zpat"/>
      <w:spacing w:before="240"/>
      <w:jc w:val="center"/>
      <w:rPr>
        <w:rFonts w:ascii="Garamond" w:hAnsi="Garamond"/>
      </w:rPr>
    </w:pPr>
    <w:r>
      <w:tab/>
    </w:r>
    <w:r w:rsidR="007E7F8F">
      <w:t>s</w:t>
    </w:r>
    <w:r w:rsidR="00AD69FB" w:rsidRPr="00EB6175">
      <w:rPr>
        <w:rFonts w:ascii="Garamond" w:eastAsia="Arial" w:hAnsi="Garamond" w:cs="Arial"/>
        <w:sz w:val="16"/>
        <w:szCs w:val="16"/>
      </w:rPr>
      <w:t xml:space="preserve">tránka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1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  <w:r w:rsidR="00AD69FB" w:rsidRPr="00EB6175">
      <w:rPr>
        <w:rFonts w:ascii="Garamond" w:eastAsia="Arial" w:hAnsi="Garamond" w:cs="Arial"/>
        <w:sz w:val="16"/>
        <w:szCs w:val="16"/>
      </w:rPr>
      <w:t xml:space="preserve"> z </w:t>
    </w:r>
    <w:r w:rsidR="00AD69FB" w:rsidRPr="00EB6175">
      <w:rPr>
        <w:rFonts w:ascii="Garamond" w:eastAsia="Arial" w:hAnsi="Garamond" w:cs="Arial"/>
        <w:sz w:val="16"/>
        <w:szCs w:val="16"/>
      </w:rPr>
      <w:fldChar w:fldCharType="begin"/>
    </w:r>
    <w:r w:rsidR="00AD69FB" w:rsidRPr="00EB6175">
      <w:rPr>
        <w:rFonts w:ascii="Garamond" w:eastAsia="Arial" w:hAnsi="Garamond" w:cs="Arial"/>
        <w:sz w:val="16"/>
        <w:szCs w:val="16"/>
      </w:rPr>
      <w:instrText>NUMPAGES</w:instrText>
    </w:r>
    <w:r w:rsidR="00AD69FB" w:rsidRPr="00EB6175">
      <w:rPr>
        <w:rFonts w:ascii="Garamond" w:eastAsia="Arial" w:hAnsi="Garamond" w:cs="Arial"/>
        <w:sz w:val="16"/>
        <w:szCs w:val="16"/>
      </w:rPr>
      <w:fldChar w:fldCharType="separate"/>
    </w:r>
    <w:r w:rsidR="00363D53">
      <w:rPr>
        <w:rFonts w:ascii="Garamond" w:eastAsia="Arial" w:hAnsi="Garamond" w:cs="Arial"/>
        <w:noProof/>
        <w:sz w:val="16"/>
        <w:szCs w:val="16"/>
      </w:rPr>
      <w:t>5</w:t>
    </w:r>
    <w:r w:rsidR="00AD69FB"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9B198" w14:textId="77777777" w:rsidR="002F188C" w:rsidRDefault="002F188C" w:rsidP="00795AAC">
      <w:r>
        <w:separator/>
      </w:r>
    </w:p>
  </w:footnote>
  <w:footnote w:type="continuationSeparator" w:id="0">
    <w:p w14:paraId="3257B916" w14:textId="77777777" w:rsidR="002F188C" w:rsidRDefault="002F188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10444F5"/>
    <w:multiLevelType w:val="hybridMultilevel"/>
    <w:tmpl w:val="9CE21136"/>
    <w:lvl w:ilvl="0" w:tplc="0405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3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5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6"/>
  </w:num>
  <w:num w:numId="2">
    <w:abstractNumId w:val="19"/>
  </w:num>
  <w:num w:numId="3">
    <w:abstractNumId w:val="40"/>
  </w:num>
  <w:num w:numId="4">
    <w:abstractNumId w:val="15"/>
  </w:num>
  <w:num w:numId="5">
    <w:abstractNumId w:val="44"/>
  </w:num>
  <w:num w:numId="6">
    <w:abstractNumId w:val="39"/>
  </w:num>
  <w:num w:numId="7">
    <w:abstractNumId w:val="42"/>
  </w:num>
  <w:num w:numId="8">
    <w:abstractNumId w:val="26"/>
  </w:num>
  <w:num w:numId="9">
    <w:abstractNumId w:val="25"/>
  </w:num>
  <w:num w:numId="10">
    <w:abstractNumId w:val="43"/>
  </w:num>
  <w:num w:numId="11">
    <w:abstractNumId w:val="41"/>
  </w:num>
  <w:num w:numId="12">
    <w:abstractNumId w:val="37"/>
  </w:num>
  <w:num w:numId="13">
    <w:abstractNumId w:val="18"/>
  </w:num>
  <w:num w:numId="14">
    <w:abstractNumId w:val="35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5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8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05BED"/>
    <w:rsid w:val="000075C7"/>
    <w:rsid w:val="00012D96"/>
    <w:rsid w:val="0001621D"/>
    <w:rsid w:val="0001761E"/>
    <w:rsid w:val="00021C66"/>
    <w:rsid w:val="00030C68"/>
    <w:rsid w:val="00032CE5"/>
    <w:rsid w:val="00035AA2"/>
    <w:rsid w:val="00037445"/>
    <w:rsid w:val="0005573E"/>
    <w:rsid w:val="00055C16"/>
    <w:rsid w:val="00063898"/>
    <w:rsid w:val="000640AD"/>
    <w:rsid w:val="00066F89"/>
    <w:rsid w:val="00072B7B"/>
    <w:rsid w:val="0007506D"/>
    <w:rsid w:val="00076370"/>
    <w:rsid w:val="00083C37"/>
    <w:rsid w:val="00086AE4"/>
    <w:rsid w:val="000909A0"/>
    <w:rsid w:val="00095E03"/>
    <w:rsid w:val="000A3CF5"/>
    <w:rsid w:val="000A4564"/>
    <w:rsid w:val="000A5773"/>
    <w:rsid w:val="000A5E08"/>
    <w:rsid w:val="000D05C8"/>
    <w:rsid w:val="000D7326"/>
    <w:rsid w:val="000E3DE6"/>
    <w:rsid w:val="000F34D8"/>
    <w:rsid w:val="0010541F"/>
    <w:rsid w:val="001129E1"/>
    <w:rsid w:val="00113AA6"/>
    <w:rsid w:val="001142E9"/>
    <w:rsid w:val="00117B86"/>
    <w:rsid w:val="00117C21"/>
    <w:rsid w:val="00127368"/>
    <w:rsid w:val="001305E4"/>
    <w:rsid w:val="00134601"/>
    <w:rsid w:val="00134FD3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965DB"/>
    <w:rsid w:val="001A30F6"/>
    <w:rsid w:val="001A46DB"/>
    <w:rsid w:val="001A5C42"/>
    <w:rsid w:val="001B3BEB"/>
    <w:rsid w:val="001B4B7A"/>
    <w:rsid w:val="001B4EA3"/>
    <w:rsid w:val="001B5234"/>
    <w:rsid w:val="001B553E"/>
    <w:rsid w:val="001B557B"/>
    <w:rsid w:val="001B5FE5"/>
    <w:rsid w:val="001B789C"/>
    <w:rsid w:val="001C4ABC"/>
    <w:rsid w:val="001D2457"/>
    <w:rsid w:val="001E0251"/>
    <w:rsid w:val="001E4E72"/>
    <w:rsid w:val="001E73C9"/>
    <w:rsid w:val="001F6DDB"/>
    <w:rsid w:val="002012BB"/>
    <w:rsid w:val="00203B39"/>
    <w:rsid w:val="00207F0B"/>
    <w:rsid w:val="00217849"/>
    <w:rsid w:val="002179FF"/>
    <w:rsid w:val="002210F2"/>
    <w:rsid w:val="00222FA8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65E4"/>
    <w:rsid w:val="0029213E"/>
    <w:rsid w:val="00294B61"/>
    <w:rsid w:val="00295C60"/>
    <w:rsid w:val="002B4A7E"/>
    <w:rsid w:val="002B59B9"/>
    <w:rsid w:val="002C475A"/>
    <w:rsid w:val="002C4C68"/>
    <w:rsid w:val="002C7593"/>
    <w:rsid w:val="002D2B61"/>
    <w:rsid w:val="002D62A7"/>
    <w:rsid w:val="002E021F"/>
    <w:rsid w:val="002E188D"/>
    <w:rsid w:val="002E3083"/>
    <w:rsid w:val="002E4228"/>
    <w:rsid w:val="002E4432"/>
    <w:rsid w:val="002E4ED7"/>
    <w:rsid w:val="002F188C"/>
    <w:rsid w:val="002F419F"/>
    <w:rsid w:val="003024B8"/>
    <w:rsid w:val="00305BB0"/>
    <w:rsid w:val="003063D6"/>
    <w:rsid w:val="0031024E"/>
    <w:rsid w:val="00311988"/>
    <w:rsid w:val="00320779"/>
    <w:rsid w:val="003244C0"/>
    <w:rsid w:val="00324905"/>
    <w:rsid w:val="00331F6E"/>
    <w:rsid w:val="003320CF"/>
    <w:rsid w:val="00342F71"/>
    <w:rsid w:val="00356341"/>
    <w:rsid w:val="00357688"/>
    <w:rsid w:val="00363D53"/>
    <w:rsid w:val="00380881"/>
    <w:rsid w:val="00396BED"/>
    <w:rsid w:val="003A2A0C"/>
    <w:rsid w:val="003A4BA0"/>
    <w:rsid w:val="003B06D8"/>
    <w:rsid w:val="003B2964"/>
    <w:rsid w:val="003B4D43"/>
    <w:rsid w:val="003C1FD6"/>
    <w:rsid w:val="003D116A"/>
    <w:rsid w:val="003D43B7"/>
    <w:rsid w:val="003D4537"/>
    <w:rsid w:val="003D52BD"/>
    <w:rsid w:val="003E3643"/>
    <w:rsid w:val="003E567A"/>
    <w:rsid w:val="003F6BCC"/>
    <w:rsid w:val="003F767D"/>
    <w:rsid w:val="004059B7"/>
    <w:rsid w:val="00406F62"/>
    <w:rsid w:val="00411E64"/>
    <w:rsid w:val="00423A32"/>
    <w:rsid w:val="00424EA9"/>
    <w:rsid w:val="00425FD2"/>
    <w:rsid w:val="004321E1"/>
    <w:rsid w:val="004376D6"/>
    <w:rsid w:val="004400E1"/>
    <w:rsid w:val="00453ADF"/>
    <w:rsid w:val="00455A27"/>
    <w:rsid w:val="00457186"/>
    <w:rsid w:val="004576B0"/>
    <w:rsid w:val="004717D4"/>
    <w:rsid w:val="00475615"/>
    <w:rsid w:val="0048090C"/>
    <w:rsid w:val="00481F8F"/>
    <w:rsid w:val="00483338"/>
    <w:rsid w:val="00485D97"/>
    <w:rsid w:val="00486215"/>
    <w:rsid w:val="00486FD6"/>
    <w:rsid w:val="00487ABB"/>
    <w:rsid w:val="00490549"/>
    <w:rsid w:val="00495F5C"/>
    <w:rsid w:val="0049629D"/>
    <w:rsid w:val="00497FE3"/>
    <w:rsid w:val="004A25B3"/>
    <w:rsid w:val="004A64C6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1CF2"/>
    <w:rsid w:val="00541F8B"/>
    <w:rsid w:val="00544986"/>
    <w:rsid w:val="0055137A"/>
    <w:rsid w:val="005652A5"/>
    <w:rsid w:val="00571557"/>
    <w:rsid w:val="0057325B"/>
    <w:rsid w:val="00592FF9"/>
    <w:rsid w:val="005A575C"/>
    <w:rsid w:val="005C01F9"/>
    <w:rsid w:val="005D5E1E"/>
    <w:rsid w:val="005E1AA8"/>
    <w:rsid w:val="005E599C"/>
    <w:rsid w:val="005F633B"/>
    <w:rsid w:val="006135F9"/>
    <w:rsid w:val="00617021"/>
    <w:rsid w:val="00617E73"/>
    <w:rsid w:val="00627743"/>
    <w:rsid w:val="00637407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70086"/>
    <w:rsid w:val="00670740"/>
    <w:rsid w:val="00671E84"/>
    <w:rsid w:val="00681A1B"/>
    <w:rsid w:val="006850A6"/>
    <w:rsid w:val="00694F81"/>
    <w:rsid w:val="0069594D"/>
    <w:rsid w:val="006A103B"/>
    <w:rsid w:val="006A109C"/>
    <w:rsid w:val="006A2162"/>
    <w:rsid w:val="006B5028"/>
    <w:rsid w:val="006B5670"/>
    <w:rsid w:val="006C69C1"/>
    <w:rsid w:val="006D0C83"/>
    <w:rsid w:val="006D427F"/>
    <w:rsid w:val="006D6F86"/>
    <w:rsid w:val="006F7426"/>
    <w:rsid w:val="0070545A"/>
    <w:rsid w:val="00712672"/>
    <w:rsid w:val="0072046A"/>
    <w:rsid w:val="007307C7"/>
    <w:rsid w:val="00730B83"/>
    <w:rsid w:val="00735FBF"/>
    <w:rsid w:val="00757EB6"/>
    <w:rsid w:val="00763198"/>
    <w:rsid w:val="007706A8"/>
    <w:rsid w:val="0077280C"/>
    <w:rsid w:val="00780026"/>
    <w:rsid w:val="007919B3"/>
    <w:rsid w:val="00792068"/>
    <w:rsid w:val="00795AAC"/>
    <w:rsid w:val="007A25F2"/>
    <w:rsid w:val="007A5DDA"/>
    <w:rsid w:val="007C04E9"/>
    <w:rsid w:val="007C382D"/>
    <w:rsid w:val="007C4256"/>
    <w:rsid w:val="007C5244"/>
    <w:rsid w:val="007D473B"/>
    <w:rsid w:val="007D5726"/>
    <w:rsid w:val="007D7BDF"/>
    <w:rsid w:val="007E3610"/>
    <w:rsid w:val="007E7F8F"/>
    <w:rsid w:val="008009FE"/>
    <w:rsid w:val="00800FB4"/>
    <w:rsid w:val="00822D46"/>
    <w:rsid w:val="008252D0"/>
    <w:rsid w:val="0082680D"/>
    <w:rsid w:val="00841F0D"/>
    <w:rsid w:val="00854B10"/>
    <w:rsid w:val="00857883"/>
    <w:rsid w:val="0086110F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F20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24ABD"/>
    <w:rsid w:val="00927832"/>
    <w:rsid w:val="00931CC1"/>
    <w:rsid w:val="00935123"/>
    <w:rsid w:val="00942A6B"/>
    <w:rsid w:val="009431F2"/>
    <w:rsid w:val="00945C56"/>
    <w:rsid w:val="0095071E"/>
    <w:rsid w:val="009537A4"/>
    <w:rsid w:val="00954513"/>
    <w:rsid w:val="00956D28"/>
    <w:rsid w:val="00961B2D"/>
    <w:rsid w:val="00961D50"/>
    <w:rsid w:val="00966008"/>
    <w:rsid w:val="00971D47"/>
    <w:rsid w:val="009731AC"/>
    <w:rsid w:val="00973532"/>
    <w:rsid w:val="00982E28"/>
    <w:rsid w:val="00986118"/>
    <w:rsid w:val="00996F18"/>
    <w:rsid w:val="009A34FC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3C5B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24A1"/>
    <w:rsid w:val="00A66D1E"/>
    <w:rsid w:val="00A72473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D7E9B"/>
    <w:rsid w:val="00AE5B0B"/>
    <w:rsid w:val="00AE67B7"/>
    <w:rsid w:val="00AE6DAB"/>
    <w:rsid w:val="00AF315D"/>
    <w:rsid w:val="00AF4B94"/>
    <w:rsid w:val="00B014BB"/>
    <w:rsid w:val="00B02193"/>
    <w:rsid w:val="00B12B58"/>
    <w:rsid w:val="00B16994"/>
    <w:rsid w:val="00B22D5E"/>
    <w:rsid w:val="00B25E4B"/>
    <w:rsid w:val="00B26A4A"/>
    <w:rsid w:val="00B27B05"/>
    <w:rsid w:val="00B31681"/>
    <w:rsid w:val="00B35FCD"/>
    <w:rsid w:val="00B507B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3C6F"/>
    <w:rsid w:val="00BD699D"/>
    <w:rsid w:val="00BE05AE"/>
    <w:rsid w:val="00BE0E20"/>
    <w:rsid w:val="00BF071C"/>
    <w:rsid w:val="00BF1010"/>
    <w:rsid w:val="00C03A55"/>
    <w:rsid w:val="00C15B62"/>
    <w:rsid w:val="00C232BE"/>
    <w:rsid w:val="00C27316"/>
    <w:rsid w:val="00C310DC"/>
    <w:rsid w:val="00C31F1D"/>
    <w:rsid w:val="00C45272"/>
    <w:rsid w:val="00C53DF1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C9A"/>
    <w:rsid w:val="00CB7D25"/>
    <w:rsid w:val="00CC2565"/>
    <w:rsid w:val="00CC4595"/>
    <w:rsid w:val="00CC5395"/>
    <w:rsid w:val="00CD26D8"/>
    <w:rsid w:val="00CD3643"/>
    <w:rsid w:val="00CE0C1A"/>
    <w:rsid w:val="00CE7564"/>
    <w:rsid w:val="00CF003B"/>
    <w:rsid w:val="00CF03B9"/>
    <w:rsid w:val="00CF1D88"/>
    <w:rsid w:val="00D05AA8"/>
    <w:rsid w:val="00D06321"/>
    <w:rsid w:val="00D07360"/>
    <w:rsid w:val="00D117A7"/>
    <w:rsid w:val="00D31A32"/>
    <w:rsid w:val="00D33A74"/>
    <w:rsid w:val="00D35F1B"/>
    <w:rsid w:val="00D43D0D"/>
    <w:rsid w:val="00D452F8"/>
    <w:rsid w:val="00D47794"/>
    <w:rsid w:val="00D53D53"/>
    <w:rsid w:val="00D555A3"/>
    <w:rsid w:val="00D57265"/>
    <w:rsid w:val="00D602A9"/>
    <w:rsid w:val="00D61B96"/>
    <w:rsid w:val="00D64A33"/>
    <w:rsid w:val="00D8466E"/>
    <w:rsid w:val="00DA3139"/>
    <w:rsid w:val="00DA44E6"/>
    <w:rsid w:val="00DA465D"/>
    <w:rsid w:val="00DA6EC4"/>
    <w:rsid w:val="00DB0A8D"/>
    <w:rsid w:val="00DB1DE5"/>
    <w:rsid w:val="00DB1E0D"/>
    <w:rsid w:val="00DB45AA"/>
    <w:rsid w:val="00DC15A5"/>
    <w:rsid w:val="00DC5ED1"/>
    <w:rsid w:val="00DC7475"/>
    <w:rsid w:val="00DD0504"/>
    <w:rsid w:val="00DE1BD2"/>
    <w:rsid w:val="00DE4940"/>
    <w:rsid w:val="00DF16B0"/>
    <w:rsid w:val="00DF3053"/>
    <w:rsid w:val="00DF68D5"/>
    <w:rsid w:val="00E01B4D"/>
    <w:rsid w:val="00E22EE0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2EBB"/>
    <w:rsid w:val="00E53764"/>
    <w:rsid w:val="00E57361"/>
    <w:rsid w:val="00E617C7"/>
    <w:rsid w:val="00E66C11"/>
    <w:rsid w:val="00E7390F"/>
    <w:rsid w:val="00E760FE"/>
    <w:rsid w:val="00E76775"/>
    <w:rsid w:val="00E83BD8"/>
    <w:rsid w:val="00E929D9"/>
    <w:rsid w:val="00E97754"/>
    <w:rsid w:val="00EB194D"/>
    <w:rsid w:val="00EB4ACA"/>
    <w:rsid w:val="00EB5C98"/>
    <w:rsid w:val="00EB6175"/>
    <w:rsid w:val="00EB7A9F"/>
    <w:rsid w:val="00EC3FE3"/>
    <w:rsid w:val="00EC4F3F"/>
    <w:rsid w:val="00EE44DF"/>
    <w:rsid w:val="00EF4959"/>
    <w:rsid w:val="00F033C6"/>
    <w:rsid w:val="00F0543A"/>
    <w:rsid w:val="00F054E9"/>
    <w:rsid w:val="00F10902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28A"/>
    <w:rsid w:val="00F81A35"/>
    <w:rsid w:val="00F821B8"/>
    <w:rsid w:val="00F82398"/>
    <w:rsid w:val="00F87979"/>
    <w:rsid w:val="00F94593"/>
    <w:rsid w:val="00F95C25"/>
    <w:rsid w:val="00F976E9"/>
    <w:rsid w:val="00FB284E"/>
    <w:rsid w:val="00FC0944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2C5533C5-E0D3-4304-9E4D-DAAECD36E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B014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zakazky.zcu.c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QNvkktUSkqK/J7Pwl4baEM1Q/Hnf8O67J6zxFbwvNFY=</DigestValue>
    </Reference>
    <Reference Type="http://www.w3.org/2000/09/xmldsig#Object" URI="#idOfficeObject">
      <DigestMethod Algorithm="http://www.w3.org/2001/04/xmlenc#sha256"/>
      <DigestValue>TiTdPsESTU/S0rLlTzhj8rV65YVTZlyh1oGUSv7PHww=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PiBlVEOBp9UEzrG4EaNucWuKoX1RHJo8Up1ckVvIQ6A=</DigestValue>
    </Reference>
  </SignedInfo>
  <SignatureValue>ic4iYxV5d/xynd6VnYs1Fo1Zz6XCZSAD7qKMILGoNeqynl8mtFr5njKynf2206RFwC3HBPNItSaY
0tiPCjnJKDvpvfKWMXWvFH3d7K7u3cBu/RcH3A3nYEx9OxjlkBck6EBPkrFUakhS7r2EI2kHqL4B
AoJFOmrwSi5N5amvQWP7MC1vCKeCiVcSGAiF7Dg505fJ0fouQDLVuuCAZfS3QoO11nDAUaTrGs29
mIHVAe1Y+gZ5o2voOsIVjngNiUbsOzOsBQ0J2woxWsuUwY0v/YhHCd4ug2GGpVpq8yM5wC6kzIsU
fFvTMfZd+Z+fdgN/CA75lLWRABN4cSkmSzey7w==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8mtCGMnzANE/tSp3n3ue+Asj1tV5yxRX87KXsVD3KNc=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Ngj4cz8BmJISqZZIG0dpAnGIcZDfSE89EwJcz/lZq9U=</DigestValue>
      </Reference>
      <Reference URI="/word/endnotes.xml?ContentType=application/vnd.openxmlformats-officedocument.wordprocessingml.endnotes+xml">
        <DigestMethod Algorithm="http://www.w3.org/2001/04/xmlenc#sha256"/>
        <DigestValue>dH0lm0iofOckE4OAWXMSoa1bNz46VtIqghrPH1edNnw=</DigestValue>
      </Reference>
      <Reference URI="/word/fontTable.xml?ContentType=application/vnd.openxmlformats-officedocument.wordprocessingml.fontTable+xml">
        <DigestMethod Algorithm="http://www.w3.org/2001/04/xmlenc#sha256"/>
        <DigestValue>Pz7b7xHSMp9A/DWzEa86dmxJM/0JG0Sj6PElAEeU4vY=</DigestValue>
      </Reference>
      <Reference URI="/word/footer1.xml?ContentType=application/vnd.openxmlformats-officedocument.wordprocessingml.footer+xml">
        <DigestMethod Algorithm="http://www.w3.org/2001/04/xmlenc#sha256"/>
        <DigestValue>3ZV19B2z04ejP+WWY3f4xWEYScot8vH8Y1Fosc64dGE=</DigestValue>
      </Reference>
      <Reference URI="/word/footnotes.xml?ContentType=application/vnd.openxmlformats-officedocument.wordprocessingml.footnotes+xml">
        <DigestMethod Algorithm="http://www.w3.org/2001/04/xmlenc#sha256"/>
        <DigestValue>WdKL3B1JQMDn21kZYGhiQyLOlL3xkOywgOSVwBN/3LA=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png?ContentType=image/png">
        <DigestMethod Algorithm="http://www.w3.org/2001/04/xmlenc#sha256"/>
        <DigestValue>RTpN/w5yXAL8fHCBWJkgctmTinuMCosKrf0IDD1a+vw=</DigestValue>
      </Reference>
      <Reference URI="/word/numbering.xml?ContentType=application/vnd.openxmlformats-officedocument.wordprocessingml.numbering+xml">
        <DigestMethod Algorithm="http://www.w3.org/2001/04/xmlenc#sha256"/>
        <DigestValue>O1g0Kjy0zNdUqDT/zCqpOrccq8mnHdlLCm47zwcmCLo=</DigestValue>
      </Reference>
      <Reference URI="/word/settings.xml?ContentType=application/vnd.openxmlformats-officedocument.wordprocessingml.settings+xml">
        <DigestMethod Algorithm="http://www.w3.org/2001/04/xmlenc#sha256"/>
        <DigestValue>sShQplMsVJp7u8mOlCcwDzIs0ZLYCgbZJdL86mwe55s=</DigestValue>
      </Reference>
      <Reference URI="/word/styles.xml?ContentType=application/vnd.openxmlformats-officedocument.wordprocessingml.styles+xml">
        <DigestMethod Algorithm="http://www.w3.org/2001/04/xmlenc#sha256"/>
        <DigestValue>T26sMe1+BECRjWvFu6z2YtlDLScCHyCSGkh4DwIxGQk=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hMdoQ7OYpxYN4tS/mylr1NyXVoExpA48PNwKRH+Domw=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2023-10-06T10:48:34Z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2023-10-06T10:48:34Z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6D61CD-7A68-4FD1-9634-82EA7FDC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1952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66</cp:revision>
  <cp:lastPrinted>2022-08-18T12:50:00Z</cp:lastPrinted>
  <dcterms:created xsi:type="dcterms:W3CDTF">2021-01-21T11:32:00Z</dcterms:created>
  <dcterms:modified xsi:type="dcterms:W3CDTF">2023-10-06T10:48:00Z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