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0EC6C7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3E4492">
        <w:rPr>
          <w:rFonts w:ascii="Garamond" w:hAnsi="Garamond"/>
          <w:sz w:val="24"/>
          <w:szCs w:val="24"/>
        </w:rPr>
        <w:t>1</w:t>
      </w:r>
      <w:r w:rsidR="00BA5949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1DD5A96E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A5949" w:rsidRPr="00E75E3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https://zakazky.zcu.cz/contract_display_6306.html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EE1574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A6215">
        <w:rPr>
          <w:rFonts w:ascii="Garamond" w:hAnsi="Garamond" w:cs="Arial"/>
          <w:sz w:val="22"/>
          <w:szCs w:val="22"/>
        </w:rPr>
        <w:t>23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10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584EA7">
        <w:rPr>
          <w:rFonts w:ascii="Garamond" w:hAnsi="Garamond" w:cs="Arial"/>
          <w:sz w:val="22"/>
          <w:szCs w:val="22"/>
        </w:rPr>
        <w:t>0</w:t>
      </w:r>
      <w:r w:rsidR="00F524DC">
        <w:rPr>
          <w:rFonts w:ascii="Garamond" w:hAnsi="Garamond" w:cs="Arial"/>
          <w:sz w:val="22"/>
          <w:szCs w:val="22"/>
        </w:rPr>
        <w:t>9</w:t>
      </w:r>
      <w:r w:rsidR="002A256E">
        <w:rPr>
          <w:rFonts w:ascii="Garamond" w:hAnsi="Garamond" w:cs="Arial"/>
          <w:sz w:val="22"/>
          <w:szCs w:val="22"/>
        </w:rPr>
        <w:t>:</w:t>
      </w:r>
      <w:r w:rsidR="00BA5949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6CA52" w14:textId="77777777" w:rsidR="00F1708B" w:rsidRDefault="00F1708B" w:rsidP="00795AAC">
      <w:r>
        <w:separator/>
      </w:r>
    </w:p>
  </w:endnote>
  <w:endnote w:type="continuationSeparator" w:id="0">
    <w:p w14:paraId="0B576052" w14:textId="77777777" w:rsidR="00F1708B" w:rsidRDefault="00F1708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35029" w14:textId="77777777" w:rsidR="00F1708B" w:rsidRDefault="00F1708B" w:rsidP="00795AAC">
      <w:r>
        <w:separator/>
      </w:r>
    </w:p>
  </w:footnote>
  <w:footnote w:type="continuationSeparator" w:id="0">
    <w:p w14:paraId="389DFC2C" w14:textId="77777777" w:rsidR="00F1708B" w:rsidRDefault="00F1708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0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7Ekfbp5YfTPXPPDzG67FozD59B6wb2yODTPnbT/B2fo=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ng3T0eW6xfYffpy7+9x6gqoe47zeK3Yi4UsQ3xovbIc=</DigestValue>
    </Reference>
  </SignedInfo>
  <SignatureValue>nYc9NRWmSoBYT0yrFMV+dhxmCmN/LzpZU+XpwNv5P3dlP8t/8hH5yPwYrPg2JAvKZSe/3EicEVa/
EP+W6cPqb9PZsZkQMSH8iXV3yadOc+TmAp5vv5r+FHH/r7CHr7tEZPqYwZVB16vGNAbYrBX9S1Cl
bZM4gWgKE2RE5gWl4VWE1taphzDVEg8HDyx19PMFqnNYoBeWCKA3o7E+/hqk8ajekMnNzqbttLcL
2huZR6FIOD4q8Ay4gG+VDSjRUFHag3cSJga8Jx2SfpEpiZ2aQUu9uXeEUemsYNuNRY0426Gt/xkU
Md88pLGh6o/VQAGhx4ykBowgcdeJJC0ffloP0A==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gKiHdf2ev+Y83QlqC1eFX7RSJAmdejZ++tykQP5jnL4=</DigestValue>
      </Reference>
      <Reference URI="/word/document.xml?ContentType=application/vnd.openxmlformats-officedocument.wordprocessingml.document.main+xml">
        <DigestMethod Algorithm="http://www.w3.org/2001/04/xmlenc#sha256"/>
        <DigestValue>lhLvSo78laZwVMFYwaJFoK7x19rISrFvM+eitlF8304=</DigestValue>
      </Reference>
      <Reference URI="/word/endnotes.xml?ContentType=application/vnd.openxmlformats-officedocument.wordprocessingml.endnotes+xml">
        <DigestMethod Algorithm="http://www.w3.org/2001/04/xmlenc#sha256"/>
        <DigestValue>F5ybKlIkYo0rniuvZF5zdddc++eoYwCrevzJNNCmmKc=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0KIyJu2kmmS+GCOYeGkkUgG7KtaE+slZgaCvrXnZR8U=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1XQMrwNcu1SfXQyKp9LoKqm9hyHnTyEO4GtlTJ/gFys=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2023-10-06T09:40:18Z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2023-10-06T09:40:18Z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179</cp:revision>
  <cp:lastPrinted>2022-02-22T11:35:00Z</cp:lastPrinted>
  <dcterms:created xsi:type="dcterms:W3CDTF">2021-09-14T05:18:00Z</dcterms:created>
  <dcterms:modified xsi:type="dcterms:W3CDTF">2023-10-06T09:40:00Z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