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7047D1C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901CAD">
        <w:rPr>
          <w:rFonts w:ascii="Garamond" w:hAnsi="Garamond"/>
          <w:sz w:val="24"/>
          <w:szCs w:val="24"/>
        </w:rPr>
        <w:t>2</w:t>
      </w:r>
      <w:r w:rsidR="00555C4B">
        <w:rPr>
          <w:rFonts w:ascii="Garamond" w:hAnsi="Garamond"/>
          <w:sz w:val="24"/>
          <w:szCs w:val="24"/>
        </w:rPr>
        <w:t>8</w:t>
      </w:r>
      <w:r w:rsidRPr="00A624A1">
        <w:rPr>
          <w:rFonts w:ascii="Garamond" w:hAnsi="Garamond"/>
          <w:sz w:val="24"/>
          <w:szCs w:val="24"/>
        </w:rPr>
        <w:t>-202</w:t>
      </w:r>
      <w:r w:rsidR="00E52EBB">
        <w:rPr>
          <w:rFonts w:ascii="Garamond" w:hAnsi="Garamond"/>
          <w:sz w:val="24"/>
          <w:szCs w:val="24"/>
        </w:rPr>
        <w:t>3</w:t>
      </w:r>
    </w:p>
    <w:p w14:paraId="734915B7" w14:textId="569A4EE3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</w:t>
      </w:r>
      <w:r w:rsidR="005A2394">
        <w:t>_6</w:t>
      </w:r>
      <w:r w:rsidR="00F365AC">
        <w:t>3</w:t>
      </w:r>
      <w:r w:rsidR="00555C4B">
        <w:t>00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0655CC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F365AC">
        <w:rPr>
          <w:rFonts w:ascii="Garamond" w:hAnsi="Garamond" w:cs="Arial"/>
          <w:sz w:val="22"/>
          <w:szCs w:val="22"/>
        </w:rPr>
        <w:t xml:space="preserve"> </w:t>
      </w:r>
      <w:r w:rsidR="00F365AC" w:rsidRPr="00F365AC">
        <w:rPr>
          <w:rFonts w:ascii="Garamond" w:hAnsi="Garamond" w:cs="Arial"/>
          <w:b/>
          <w:bCs/>
          <w:sz w:val="22"/>
          <w:szCs w:val="22"/>
        </w:rPr>
        <w:t>1</w:t>
      </w:r>
      <w:r w:rsidR="00555C4B">
        <w:rPr>
          <w:rFonts w:ascii="Garamond" w:hAnsi="Garamond" w:cs="Arial"/>
          <w:b/>
          <w:bCs/>
          <w:sz w:val="22"/>
          <w:szCs w:val="22"/>
        </w:rPr>
        <w:t>9</w:t>
      </w:r>
      <w:r w:rsidR="00927832" w:rsidRPr="00F365AC">
        <w:rPr>
          <w:rFonts w:ascii="Garamond" w:hAnsi="Garamond" w:cs="Arial"/>
          <w:b/>
          <w:bCs/>
          <w:sz w:val="22"/>
          <w:szCs w:val="22"/>
        </w:rPr>
        <w:t>.</w:t>
      </w:r>
      <w:r w:rsidR="00FC1615" w:rsidRPr="00F365AC">
        <w:rPr>
          <w:rFonts w:ascii="Garamond" w:hAnsi="Garamond" w:cs="Arial"/>
          <w:b/>
          <w:bCs/>
          <w:sz w:val="22"/>
          <w:szCs w:val="22"/>
        </w:rPr>
        <w:t>10</w:t>
      </w:r>
      <w:r w:rsidR="00DC7475" w:rsidRPr="00F365AC">
        <w:rPr>
          <w:rFonts w:ascii="Garamond" w:hAnsi="Garamond" w:cs="Arial"/>
          <w:b/>
          <w:bCs/>
          <w:sz w:val="22"/>
          <w:szCs w:val="22"/>
        </w:rPr>
        <w:t>.202</w:t>
      </w:r>
      <w:r w:rsidR="00E52EBB" w:rsidRPr="00F365AC">
        <w:rPr>
          <w:rFonts w:ascii="Garamond" w:hAnsi="Garamond" w:cs="Arial"/>
          <w:b/>
          <w:bCs/>
          <w:sz w:val="22"/>
          <w:szCs w:val="22"/>
        </w:rPr>
        <w:t>3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D96C7A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F365AC">
        <w:rPr>
          <w:rFonts w:ascii="Garamond" w:hAnsi="Garamond" w:cs="Arial"/>
          <w:sz w:val="22"/>
          <w:szCs w:val="22"/>
        </w:rPr>
        <w:t>0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97A29E0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777E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6B631BF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E00666">
        <w:rPr>
          <w:rFonts w:ascii="Garamond" w:hAnsi="Garamond" w:cs="Arial"/>
          <w:sz w:val="22"/>
          <w:szCs w:val="22"/>
        </w:rPr>
        <w:t>ve formátu PDF/A</w:t>
      </w:r>
      <w:r w:rsidR="00E00666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E00666">
        <w:rPr>
          <w:rFonts w:ascii="Garamond" w:hAnsi="Garamond" w:cs="Arial"/>
          <w:sz w:val="22"/>
          <w:szCs w:val="22"/>
        </w:rPr>
        <w:t>uznávaným</w:t>
      </w:r>
      <w:r w:rsidR="00E00666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(zejm. plná moc</w:t>
      </w:r>
      <w:r w:rsidR="00AE6DAB" w:rsidRPr="00F4269B">
        <w:rPr>
          <w:rFonts w:ascii="Garamond" w:hAnsi="Garamond" w:cs="Arial"/>
          <w:sz w:val="22"/>
          <w:szCs w:val="22"/>
        </w:rPr>
        <w:t>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74F4B811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E00666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E00666" w:rsidRPr="00F4269B">
        <w:rPr>
          <w:rFonts w:ascii="Garamond" w:hAnsi="Garamond" w:cs="Arial"/>
          <w:b/>
          <w:sz w:val="22"/>
          <w:szCs w:val="22"/>
        </w:rPr>
        <w:t>.</w:t>
      </w:r>
      <w:r w:rsidR="00E00666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E00666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E00666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="00E00666">
        <w:rPr>
          <w:rStyle w:val="docdata"/>
          <w:rFonts w:ascii="Garamond" w:hAnsi="Garamond" w:cs="Arial"/>
          <w:b/>
          <w:color w:val="000000"/>
          <w:sz w:val="22"/>
          <w:szCs w:val="22"/>
        </w:rPr>
        <w:t>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lastRenderedPageBreak/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1321CD1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772924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85E55" w14:textId="77777777" w:rsidR="00133B7A" w:rsidRDefault="00133B7A" w:rsidP="00795AAC">
      <w:r>
        <w:separator/>
      </w:r>
    </w:p>
  </w:endnote>
  <w:endnote w:type="continuationSeparator" w:id="0">
    <w:p w14:paraId="2C21FF34" w14:textId="77777777" w:rsidR="00133B7A" w:rsidRDefault="00133B7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447C759D" w:rsidR="007307C7" w:rsidRDefault="007307C7" w:rsidP="007307C7">
    <w:pPr>
      <w:pStyle w:val="Zpat"/>
      <w:tabs>
        <w:tab w:val="left" w:pos="7740"/>
      </w:tabs>
      <w:rPr>
        <w:lang w:eastAsia="cs-CZ"/>
      </w:rPr>
    </w:pPr>
    <w:r>
      <w:tab/>
    </w:r>
  </w:p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3774F" w14:textId="77777777" w:rsidR="00133B7A" w:rsidRDefault="00133B7A" w:rsidP="00795AAC">
      <w:r>
        <w:separator/>
      </w:r>
    </w:p>
  </w:footnote>
  <w:footnote w:type="continuationSeparator" w:id="0">
    <w:p w14:paraId="62DC0728" w14:textId="77777777" w:rsidR="00133B7A" w:rsidRDefault="00133B7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9E"/>
    <w:rsid w:val="001305E4"/>
    <w:rsid w:val="00133B7A"/>
    <w:rsid w:val="00134601"/>
    <w:rsid w:val="00134FD3"/>
    <w:rsid w:val="00136141"/>
    <w:rsid w:val="00136723"/>
    <w:rsid w:val="00137892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D4998"/>
    <w:rsid w:val="001E0251"/>
    <w:rsid w:val="001E4E72"/>
    <w:rsid w:val="001E73C9"/>
    <w:rsid w:val="001F6DDB"/>
    <w:rsid w:val="002012BB"/>
    <w:rsid w:val="00203B39"/>
    <w:rsid w:val="00207F0B"/>
    <w:rsid w:val="00212FEF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5C61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2610C"/>
    <w:rsid w:val="00331F6E"/>
    <w:rsid w:val="003320CF"/>
    <w:rsid w:val="00342F71"/>
    <w:rsid w:val="00356341"/>
    <w:rsid w:val="00357688"/>
    <w:rsid w:val="00363D53"/>
    <w:rsid w:val="00370A6F"/>
    <w:rsid w:val="0037125E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00E6"/>
    <w:rsid w:val="00411E64"/>
    <w:rsid w:val="00423A32"/>
    <w:rsid w:val="00424EA9"/>
    <w:rsid w:val="00425FD2"/>
    <w:rsid w:val="0042615B"/>
    <w:rsid w:val="004321E1"/>
    <w:rsid w:val="004376D6"/>
    <w:rsid w:val="004400E1"/>
    <w:rsid w:val="00453ADF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55C4B"/>
    <w:rsid w:val="005652A5"/>
    <w:rsid w:val="00571557"/>
    <w:rsid w:val="0057325B"/>
    <w:rsid w:val="00592FF9"/>
    <w:rsid w:val="005A2394"/>
    <w:rsid w:val="005A4582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7C7"/>
    <w:rsid w:val="00730B83"/>
    <w:rsid w:val="00735FBF"/>
    <w:rsid w:val="00757EB6"/>
    <w:rsid w:val="00763198"/>
    <w:rsid w:val="007706A8"/>
    <w:rsid w:val="0077280C"/>
    <w:rsid w:val="00772924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1C00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53A"/>
    <w:rsid w:val="0082680D"/>
    <w:rsid w:val="00841F0D"/>
    <w:rsid w:val="00854B10"/>
    <w:rsid w:val="00857883"/>
    <w:rsid w:val="0086110F"/>
    <w:rsid w:val="00873399"/>
    <w:rsid w:val="008765A4"/>
    <w:rsid w:val="008777E6"/>
    <w:rsid w:val="00877CF2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186A"/>
    <w:rsid w:val="008C2C2D"/>
    <w:rsid w:val="008C6F20"/>
    <w:rsid w:val="008D13AA"/>
    <w:rsid w:val="008D2B9F"/>
    <w:rsid w:val="008D5A47"/>
    <w:rsid w:val="008E0D1D"/>
    <w:rsid w:val="008E0F36"/>
    <w:rsid w:val="008E4A71"/>
    <w:rsid w:val="008E4AAB"/>
    <w:rsid w:val="008E694C"/>
    <w:rsid w:val="008F24EC"/>
    <w:rsid w:val="008F3D91"/>
    <w:rsid w:val="00901CAD"/>
    <w:rsid w:val="00906306"/>
    <w:rsid w:val="00924ABD"/>
    <w:rsid w:val="00927832"/>
    <w:rsid w:val="00931CC1"/>
    <w:rsid w:val="00935123"/>
    <w:rsid w:val="00941766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226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6B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B7940"/>
    <w:rsid w:val="00BC094B"/>
    <w:rsid w:val="00BC4C17"/>
    <w:rsid w:val="00BC75B6"/>
    <w:rsid w:val="00BD3729"/>
    <w:rsid w:val="00BD3C6F"/>
    <w:rsid w:val="00BD699D"/>
    <w:rsid w:val="00BE05AE"/>
    <w:rsid w:val="00BE0E20"/>
    <w:rsid w:val="00BF071C"/>
    <w:rsid w:val="00BF1010"/>
    <w:rsid w:val="00C03A55"/>
    <w:rsid w:val="00C03F7B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6457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96C7A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0666"/>
    <w:rsid w:val="00E01B4D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2EBB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365A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615"/>
    <w:rsid w:val="00FC18D6"/>
    <w:rsid w:val="00FC51AF"/>
    <w:rsid w:val="00FD2DC7"/>
    <w:rsid w:val="00FD739A"/>
    <w:rsid w:val="00FD7D40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rd5Le4qiVpouMPq9BDB39Dq8W+yS2FTDqNnwB5/+R4s=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RGlx2L1ZR0sNwsxpuELZa+EnqrcWPa9jzD1wOJ3mrkI=</DigestValue>
    </Reference>
  </SignedInfo>
  <SignatureValue>ZQMJLgzyxK11lNmeBTqwlfta6apm5KsZdXaZtXDk0RwrjDOpQy4BI/APjzTqZkuXbP/+WNPp8i7R
eBMOFgs7ZcIWU9fsEttDZlBH/IFafqYa10rBRicVEvlIBiZhuarIF2nxNi627kK5gBmHjsH8JawU
0R+cy6sHRPxSFQb1KDxN6jQ5u3qVJedeWVJ/pPUSfHK9jKPj9eABKrgsFb4Ciqi1BadGFSe2X9Ar
sFm2VwMX4/XK/X7yLU1CBijPeXojKDtvlIcL0QIhsa3t0DN0eP0cOvo2dxtDuQIRLPk2hqaHDIx3
L0NlXO+NsMEMiC4DQ2MozGV8Q7B/ZrUj2D4Jmg==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49opaUVjFO0nNGwQz1jA+LVDY1TzCFJWtB6OD7toNLQ=</DigestValue>
      </Reference>
      <Reference URI="/word/endnotes.xml?ContentType=application/vnd.openxmlformats-officedocument.wordprocessingml.endnotes+xml">
        <DigestMethod Algorithm="http://www.w3.org/2001/04/xmlenc#sha256"/>
        <DigestValue>HDvZ2VaoOYJF3bx6WbpHj6NbuTQcRmRiTXsH1QzWvrM=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uLpi3SMnFm74YX30dQzdD1miKcatigHkac+XsBJxh14=</DigestValue>
      </Reference>
      <Reference URI="/word/footnotes.xml?ContentType=application/vnd.openxmlformats-officedocument.wordprocessingml.footnotes+xml">
        <DigestMethod Algorithm="http://www.w3.org/2001/04/xmlenc#sha256"/>
        <DigestValue>+kO7wUQUg10fPuUIX2cMSirAl67z36yZL/jJIF7cLhg=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ugHl81YaUQriqYncVPfHAft9pMBK/fRVJkNkKACmRCw=</DigestValue>
      </Reference>
      <Reference URI="/word/settings.xml?ContentType=application/vnd.openxmlformats-officedocument.wordprocessingml.settings+xml">
        <DigestMethod Algorithm="http://www.w3.org/2001/04/xmlenc#sha256"/>
        <DigestValue>MsJDD00SZSEumwjNZAHCjk+SxHhSPBJTDFBviPhOUKQ=</DigestValue>
      </Reference>
      <Reference URI="/word/styles.xml?ContentType=application/vnd.openxmlformats-officedocument.wordprocessingml.styles+xml">
        <DigestMethod Algorithm="http://www.w3.org/2001/04/xmlenc#sha256"/>
        <DigestValue>T26sMe1+BECRjWvFu6z2YtlDLScCHyCSGkh4DwIxGQk=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hMdoQ7OYpxYN4tS/mylr1NyXVoExpA48PNwKRH+Domw=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2023-10-04T12:53:57Z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2023-10-04T12:53:57Z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5</Pages>
  <Words>1860</Words>
  <Characters>10974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86</cp:revision>
  <cp:lastPrinted>2022-08-18T12:50:00Z</cp:lastPrinted>
  <dcterms:created xsi:type="dcterms:W3CDTF">2021-01-21T11:32:00Z</dcterms:created>
  <dcterms:modified xsi:type="dcterms:W3CDTF">2023-10-04T12:53:00Z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