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FE41E75"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D906B0">
        <w:rPr>
          <w:rFonts w:ascii="Garamond" w:hAnsi="Garamond" w:cs="Arial"/>
          <w:b/>
          <w:bCs/>
          <w:sz w:val="28"/>
          <w:szCs w:val="28"/>
        </w:rPr>
        <w:t>1</w:t>
      </w:r>
      <w:r w:rsidR="00F009A5">
        <w:rPr>
          <w:rFonts w:ascii="Garamond" w:hAnsi="Garamond" w:cs="Arial"/>
          <w:b/>
          <w:bCs/>
          <w:sz w:val="28"/>
          <w:szCs w:val="28"/>
        </w:rPr>
        <w:t>2</w:t>
      </w:r>
      <w:r w:rsidR="00943A9D" w:rsidRPr="00A06014">
        <w:rPr>
          <w:rFonts w:ascii="Garamond" w:hAnsi="Garamond" w:cs="Arial"/>
          <w:b/>
          <w:bCs/>
          <w:sz w:val="28"/>
          <w:szCs w:val="28"/>
        </w:rPr>
        <w:t>-202</w:t>
      </w:r>
      <w:r w:rsidR="00567566">
        <w:rPr>
          <w:rFonts w:ascii="Garamond" w:hAnsi="Garamond" w:cs="Arial"/>
          <w:b/>
          <w:bCs/>
          <w:sz w:val="28"/>
          <w:szCs w:val="28"/>
        </w:rPr>
        <w:t>3</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12EC8D66"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567566">
        <w:rPr>
          <w:rFonts w:ascii="Garamond" w:hAnsi="Garamond" w:cs="Palatino Linotype"/>
          <w:color w:val="000000"/>
          <w:sz w:val="20"/>
          <w:szCs w:val="20"/>
        </w:rPr>
        <w:t>3</w:t>
      </w:r>
      <w:r w:rsidR="00CF527D" w:rsidRPr="00A06014">
        <w:rPr>
          <w:rFonts w:ascii="Garamond" w:hAnsi="Garamond" w:cs="Palatino Linotype"/>
          <w:color w:val="000000"/>
          <w:sz w:val="20"/>
          <w:szCs w:val="20"/>
        </w:rPr>
        <w:t>V00000</w:t>
      </w:r>
      <w:r w:rsidR="00F009A5">
        <w:rPr>
          <w:rFonts w:ascii="Garamond" w:hAnsi="Garamond" w:cs="Palatino Linotype"/>
          <w:color w:val="000000"/>
          <w:sz w:val="20"/>
          <w:szCs w:val="20"/>
        </w:rPr>
        <w:t>507</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A0044E1"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75A6A">
        <w:rPr>
          <w:rFonts w:ascii="Garamond" w:hAnsi="Garamond"/>
          <w:sz w:val="20"/>
          <w:szCs w:val="20"/>
        </w:rPr>
        <w:t xml:space="preserve">Ing. Petrem </w:t>
      </w:r>
      <w:r w:rsidR="00F032F9">
        <w:rPr>
          <w:rFonts w:ascii="Garamond" w:hAnsi="Garamond"/>
          <w:sz w:val="20"/>
          <w:szCs w:val="20"/>
        </w:rPr>
        <w:t>Benešem</w:t>
      </w:r>
      <w:r w:rsidR="00075A6A">
        <w:rPr>
          <w:rFonts w:ascii="Garamond" w:hAnsi="Garamond"/>
          <w:sz w:val="20"/>
          <w:szCs w:val="20"/>
        </w:rPr>
        <w:t>, kvestorem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37646068" w:rsidR="00A308C5" w:rsidRPr="0004409C" w:rsidRDefault="006857FE" w:rsidP="009432DD">
            <w:pPr>
              <w:spacing w:after="0"/>
              <w:jc w:val="both"/>
              <w:rPr>
                <w:rFonts w:ascii="Garamond" w:hAnsi="Garamond"/>
                <w:sz w:val="20"/>
                <w:szCs w:val="20"/>
              </w:rPr>
            </w:pPr>
            <w:r>
              <w:rPr>
                <w:rFonts w:ascii="Garamond" w:hAnsi="Garamond"/>
                <w:sz w:val="20"/>
                <w:szCs w:val="20"/>
              </w:rPr>
              <w:t xml:space="preserve">Ing. Petr </w:t>
            </w:r>
            <w:r w:rsidR="00F032F9">
              <w:rPr>
                <w:rFonts w:ascii="Garamond" w:hAnsi="Garamond"/>
                <w:sz w:val="20"/>
                <w:szCs w:val="20"/>
              </w:rPr>
              <w:t>Beneš</w:t>
            </w:r>
          </w:p>
          <w:p w14:paraId="4214CBC3" w14:textId="3ACB9EC8" w:rsidR="00A308C5" w:rsidRPr="0004409C" w:rsidRDefault="006857FE" w:rsidP="009432DD">
            <w:pPr>
              <w:spacing w:after="0"/>
              <w:jc w:val="both"/>
              <w:rPr>
                <w:rFonts w:ascii="Garamond" w:hAnsi="Garamond"/>
                <w:sz w:val="20"/>
                <w:szCs w:val="20"/>
              </w:rPr>
            </w:pPr>
            <w:r>
              <w:rPr>
                <w:rFonts w:ascii="Garamond" w:hAnsi="Garamond"/>
                <w:sz w:val="20"/>
                <w:szCs w:val="20"/>
              </w:rPr>
              <w:t>kvestor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69CDC" w14:textId="77777777" w:rsidR="0032586A" w:rsidRDefault="0032586A" w:rsidP="001B2927">
      <w:pPr>
        <w:spacing w:after="0" w:line="240" w:lineRule="auto"/>
      </w:pPr>
      <w:r>
        <w:separator/>
      </w:r>
    </w:p>
  </w:endnote>
  <w:endnote w:type="continuationSeparator" w:id="0">
    <w:p w14:paraId="415A7AB3" w14:textId="77777777" w:rsidR="0032586A" w:rsidRDefault="0032586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2B2B23" w14:textId="77777777" w:rsidR="0032586A" w:rsidRDefault="0032586A" w:rsidP="001B2927">
      <w:pPr>
        <w:spacing w:after="0" w:line="240" w:lineRule="auto"/>
      </w:pPr>
      <w:r>
        <w:separator/>
      </w:r>
    </w:p>
  </w:footnote>
  <w:footnote w:type="continuationSeparator" w:id="0">
    <w:p w14:paraId="400015C1" w14:textId="77777777" w:rsidR="0032586A" w:rsidRDefault="0032586A"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1ADD2B6"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567566">
      <w:rPr>
        <w:rFonts w:ascii="Garamond" w:hAnsi="Garamond" w:cs="Palatino Linotype"/>
        <w:color w:val="000000"/>
      </w:rPr>
      <w:t>3</w:t>
    </w:r>
    <w:r w:rsidRPr="00EE0F12">
      <w:rPr>
        <w:rFonts w:ascii="Garamond" w:hAnsi="Garamond" w:cs="Palatino Linotype"/>
        <w:color w:val="000000"/>
      </w:rPr>
      <w:t>V00000</w:t>
    </w:r>
    <w:r w:rsidR="00F009A5">
      <w:rPr>
        <w:rFonts w:ascii="Garamond" w:hAnsi="Garamond" w:cs="Palatino Linotype"/>
        <w:color w:val="000000"/>
      </w:rPr>
      <w:t>507</w:t>
    </w:r>
    <w:r w:rsidR="006C65D1">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pR9siOeXShR+WNVfbVtu8qLZc0vSK8+khCGGnDXJSoLQHHdHOHDYMS4U5ujGBSF0X5gAQkvgWK4dQ4Qq4O7Y4Q==" w:salt="7+aPKMw3aCiVrhD+MldxZ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5A6A"/>
    <w:rsid w:val="00077114"/>
    <w:rsid w:val="00080CE5"/>
    <w:rsid w:val="00080F29"/>
    <w:rsid w:val="000830CE"/>
    <w:rsid w:val="00083685"/>
    <w:rsid w:val="000856CA"/>
    <w:rsid w:val="000856FF"/>
    <w:rsid w:val="00085B7F"/>
    <w:rsid w:val="00090D16"/>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31D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6943"/>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80B"/>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494C"/>
    <w:rsid w:val="001F6091"/>
    <w:rsid w:val="001F6C82"/>
    <w:rsid w:val="00204A66"/>
    <w:rsid w:val="00207400"/>
    <w:rsid w:val="00210832"/>
    <w:rsid w:val="00211EC0"/>
    <w:rsid w:val="002122C7"/>
    <w:rsid w:val="0021421F"/>
    <w:rsid w:val="00214390"/>
    <w:rsid w:val="00217295"/>
    <w:rsid w:val="00217AEA"/>
    <w:rsid w:val="002262FE"/>
    <w:rsid w:val="00226625"/>
    <w:rsid w:val="00227175"/>
    <w:rsid w:val="00231CBB"/>
    <w:rsid w:val="00232D92"/>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D7EEC"/>
    <w:rsid w:val="002E094C"/>
    <w:rsid w:val="002E13DF"/>
    <w:rsid w:val="002E2D8A"/>
    <w:rsid w:val="002E3A24"/>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586A"/>
    <w:rsid w:val="00327019"/>
    <w:rsid w:val="003272FF"/>
    <w:rsid w:val="00331497"/>
    <w:rsid w:val="003318BC"/>
    <w:rsid w:val="00331DD6"/>
    <w:rsid w:val="0033336E"/>
    <w:rsid w:val="003349C2"/>
    <w:rsid w:val="0033732B"/>
    <w:rsid w:val="0034072A"/>
    <w:rsid w:val="00341524"/>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5754"/>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969"/>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3B25"/>
    <w:rsid w:val="0041763F"/>
    <w:rsid w:val="00417EFE"/>
    <w:rsid w:val="00421B0B"/>
    <w:rsid w:val="00421C27"/>
    <w:rsid w:val="00424404"/>
    <w:rsid w:val="004254D9"/>
    <w:rsid w:val="004263CE"/>
    <w:rsid w:val="004319B1"/>
    <w:rsid w:val="00431A5C"/>
    <w:rsid w:val="0043596C"/>
    <w:rsid w:val="0043690A"/>
    <w:rsid w:val="004371E5"/>
    <w:rsid w:val="004376CC"/>
    <w:rsid w:val="0043793A"/>
    <w:rsid w:val="00440D95"/>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66"/>
    <w:rsid w:val="00567594"/>
    <w:rsid w:val="0057256E"/>
    <w:rsid w:val="00572987"/>
    <w:rsid w:val="00573BB2"/>
    <w:rsid w:val="00575DB3"/>
    <w:rsid w:val="00582B85"/>
    <w:rsid w:val="00585EB4"/>
    <w:rsid w:val="00586476"/>
    <w:rsid w:val="00590F6F"/>
    <w:rsid w:val="00591834"/>
    <w:rsid w:val="00593858"/>
    <w:rsid w:val="0059597C"/>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01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57FE"/>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C65D1"/>
    <w:rsid w:val="006D0F15"/>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469C"/>
    <w:rsid w:val="008173EC"/>
    <w:rsid w:val="00820570"/>
    <w:rsid w:val="008224B7"/>
    <w:rsid w:val="00823FD0"/>
    <w:rsid w:val="00824BB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A9C"/>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208F"/>
    <w:rsid w:val="00953D31"/>
    <w:rsid w:val="009569D8"/>
    <w:rsid w:val="00961217"/>
    <w:rsid w:val="009635D1"/>
    <w:rsid w:val="009640B5"/>
    <w:rsid w:val="00964569"/>
    <w:rsid w:val="00964DE3"/>
    <w:rsid w:val="0096536E"/>
    <w:rsid w:val="009671B5"/>
    <w:rsid w:val="00967F56"/>
    <w:rsid w:val="009700E4"/>
    <w:rsid w:val="009715EF"/>
    <w:rsid w:val="0097215A"/>
    <w:rsid w:val="00972AB4"/>
    <w:rsid w:val="009736B1"/>
    <w:rsid w:val="00973CCB"/>
    <w:rsid w:val="00977237"/>
    <w:rsid w:val="0098150E"/>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C0FB4"/>
    <w:rsid w:val="009C1586"/>
    <w:rsid w:val="009C51BB"/>
    <w:rsid w:val="009C71BC"/>
    <w:rsid w:val="009D1A2B"/>
    <w:rsid w:val="009D3D5F"/>
    <w:rsid w:val="009D42CB"/>
    <w:rsid w:val="009D5AE1"/>
    <w:rsid w:val="009D779E"/>
    <w:rsid w:val="009E164C"/>
    <w:rsid w:val="009E2066"/>
    <w:rsid w:val="009E34FE"/>
    <w:rsid w:val="009E4B4C"/>
    <w:rsid w:val="009E5412"/>
    <w:rsid w:val="009E5F4D"/>
    <w:rsid w:val="009E79A3"/>
    <w:rsid w:val="009F0C61"/>
    <w:rsid w:val="009F54C5"/>
    <w:rsid w:val="009F5673"/>
    <w:rsid w:val="00A0098A"/>
    <w:rsid w:val="00A0110B"/>
    <w:rsid w:val="00A01368"/>
    <w:rsid w:val="00A05182"/>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2482"/>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B7D0C"/>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27E2"/>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5D2A"/>
    <w:rsid w:val="00B777EF"/>
    <w:rsid w:val="00B807B3"/>
    <w:rsid w:val="00B83898"/>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162E"/>
    <w:rsid w:val="00BC35EA"/>
    <w:rsid w:val="00BC46FE"/>
    <w:rsid w:val="00BC4FA9"/>
    <w:rsid w:val="00BC798A"/>
    <w:rsid w:val="00BD1D4C"/>
    <w:rsid w:val="00BD4A6C"/>
    <w:rsid w:val="00BD50CD"/>
    <w:rsid w:val="00BD5856"/>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A5D"/>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078"/>
    <w:rsid w:val="00C62270"/>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CF7AEB"/>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50D"/>
    <w:rsid w:val="00D527D2"/>
    <w:rsid w:val="00D53E83"/>
    <w:rsid w:val="00D55E3D"/>
    <w:rsid w:val="00D5664B"/>
    <w:rsid w:val="00D60951"/>
    <w:rsid w:val="00D60DD6"/>
    <w:rsid w:val="00D61296"/>
    <w:rsid w:val="00D6146F"/>
    <w:rsid w:val="00D63D4D"/>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0"/>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178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1C64"/>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1FB7"/>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2CBC"/>
    <w:rsid w:val="00EC5C32"/>
    <w:rsid w:val="00ED0CF0"/>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09A5"/>
    <w:rsid w:val="00F032F9"/>
    <w:rsid w:val="00F03F4E"/>
    <w:rsid w:val="00F109BF"/>
    <w:rsid w:val="00F118B9"/>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2143</Words>
  <Characters>12647</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79</cp:revision>
  <cp:lastPrinted>2014-05-16T09:23:00Z</cp:lastPrinted>
  <dcterms:created xsi:type="dcterms:W3CDTF">2021-10-21T06:58:00Z</dcterms:created>
  <dcterms:modified xsi:type="dcterms:W3CDTF">2023-10-03T06:42:00Z</dcterms:modified>
</cp:coreProperties>
</file>