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781CE7F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73906">
        <w:rPr>
          <w:rFonts w:ascii="Garamond" w:hAnsi="Garamond"/>
          <w:sz w:val="24"/>
          <w:szCs w:val="24"/>
        </w:rPr>
        <w:t>1</w:t>
      </w:r>
      <w:r w:rsidR="003E4492">
        <w:rPr>
          <w:rFonts w:ascii="Garamond" w:hAnsi="Garamond"/>
          <w:sz w:val="24"/>
          <w:szCs w:val="24"/>
        </w:rPr>
        <w:t>1</w:t>
      </w:r>
      <w:r w:rsidR="00ED362E">
        <w:rPr>
          <w:rFonts w:ascii="Garamond" w:hAnsi="Garamond"/>
          <w:sz w:val="24"/>
          <w:szCs w:val="24"/>
        </w:rPr>
        <w:t>2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12D4072E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ED362E" w:rsidRPr="00E366E5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https://zakazky.zcu.cz/contract_display_6292.html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2FA72AD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1132B">
        <w:rPr>
          <w:rFonts w:ascii="Garamond" w:hAnsi="Garamond" w:cs="Arial"/>
          <w:sz w:val="22"/>
          <w:szCs w:val="22"/>
        </w:rPr>
        <w:t>12</w:t>
      </w:r>
      <w:r w:rsidR="00525F07">
        <w:rPr>
          <w:rFonts w:ascii="Garamond" w:hAnsi="Garamond" w:cs="Arial"/>
          <w:sz w:val="22"/>
          <w:szCs w:val="22"/>
        </w:rPr>
        <w:t>.</w:t>
      </w:r>
      <w:r w:rsidR="00920559">
        <w:rPr>
          <w:rFonts w:ascii="Garamond" w:hAnsi="Garamond" w:cs="Arial"/>
          <w:sz w:val="22"/>
          <w:szCs w:val="22"/>
        </w:rPr>
        <w:t>10</w:t>
      </w:r>
      <w:r w:rsidR="00525F07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584EA7">
        <w:rPr>
          <w:rFonts w:ascii="Garamond" w:hAnsi="Garamond" w:cs="Arial"/>
          <w:sz w:val="22"/>
          <w:szCs w:val="22"/>
        </w:rPr>
        <w:t>0</w:t>
      </w:r>
      <w:r w:rsidR="00F524DC">
        <w:rPr>
          <w:rFonts w:ascii="Garamond" w:hAnsi="Garamond" w:cs="Arial"/>
          <w:sz w:val="22"/>
          <w:szCs w:val="22"/>
        </w:rPr>
        <w:t>9</w:t>
      </w:r>
      <w:r w:rsidR="002A256E">
        <w:rPr>
          <w:rFonts w:ascii="Garamond" w:hAnsi="Garamond" w:cs="Arial"/>
          <w:sz w:val="22"/>
          <w:szCs w:val="22"/>
        </w:rPr>
        <w:t>:</w:t>
      </w:r>
      <w:r w:rsidR="00ED362E">
        <w:rPr>
          <w:rFonts w:ascii="Garamond" w:hAnsi="Garamond" w:cs="Arial"/>
          <w:sz w:val="22"/>
          <w:szCs w:val="22"/>
        </w:rPr>
        <w:t>3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72F55C18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5B5648">
        <w:rPr>
          <w:rFonts w:ascii="Garamond" w:hAnsi="Garamond" w:cs="Arial"/>
          <w:sz w:val="22"/>
          <w:szCs w:val="22"/>
        </w:rPr>
        <w:t>ve formátu PDF/A</w:t>
      </w:r>
      <w:r w:rsidR="005B564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musí být podepsán (platným </w:t>
      </w:r>
      <w:r w:rsidR="005B5648">
        <w:rPr>
          <w:rFonts w:ascii="Garamond" w:hAnsi="Garamond" w:cs="Arial"/>
          <w:sz w:val="22"/>
          <w:szCs w:val="22"/>
        </w:rPr>
        <w:t>uznávaným</w:t>
      </w:r>
      <w:r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86B5EDF" w:rsidR="005A575C" w:rsidRPr="005B5648" w:rsidRDefault="005A575C" w:rsidP="005B5648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5B5648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5B5648" w:rsidRPr="00F4269B">
        <w:rPr>
          <w:rFonts w:ascii="Garamond" w:hAnsi="Garamond" w:cs="Arial"/>
          <w:b/>
          <w:sz w:val="22"/>
          <w:szCs w:val="22"/>
        </w:rPr>
        <w:t>.</w:t>
      </w:r>
      <w:r w:rsidR="005B5648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5B5648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5B5648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 xml:space="preserve">ká </w:t>
      </w:r>
      <w:r w:rsidR="00B64919">
        <w:rPr>
          <w:rFonts w:ascii="Garamond" w:hAnsi="Garamond"/>
          <w:sz w:val="22"/>
          <w:szCs w:val="22"/>
        </w:rPr>
        <w:lastRenderedPageBreak/>
        <w:t>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61D84A6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zadávací </w:t>
      </w:r>
      <w:r w:rsidR="00BB6C3E">
        <w:rPr>
          <w:rFonts w:ascii="Garamond" w:hAnsi="Garamond" w:cs="Garamond"/>
          <w:color w:val="000000"/>
          <w:sz w:val="22"/>
          <w:szCs w:val="22"/>
        </w:rPr>
        <w:t>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64AC41E8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</w:t>
      </w:r>
      <w:r w:rsidR="00B31B93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B31B93">
        <w:rPr>
          <w:rFonts w:ascii="Garamond" w:hAnsi="Garamond" w:cs="Arial"/>
          <w:sz w:val="22"/>
          <w:szCs w:val="22"/>
        </w:rPr>
        <w:t xml:space="preserve">oznámení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. </w:t>
      </w:r>
      <w:r w:rsidR="00CA4359" w:rsidRPr="005E2BAD">
        <w:rPr>
          <w:rFonts w:ascii="Garamond" w:hAnsi="Garamond"/>
          <w:sz w:val="22"/>
          <w:szCs w:val="22"/>
        </w:rPr>
        <w:lastRenderedPageBreak/>
        <w:t>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lastRenderedPageBreak/>
        <w:t>Západočeská univerzita v Plzni</w:t>
      </w:r>
    </w:p>
    <w:p w14:paraId="146F3C32" w14:textId="2CDFF2B7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8B6E4F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46A64" w14:textId="77777777" w:rsidR="005B0285" w:rsidRDefault="005B0285" w:rsidP="00795AAC">
      <w:r>
        <w:separator/>
      </w:r>
    </w:p>
  </w:endnote>
  <w:endnote w:type="continuationSeparator" w:id="0">
    <w:p w14:paraId="30F2086E" w14:textId="77777777" w:rsidR="005B0285" w:rsidRDefault="005B0285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C4F48" w14:textId="77777777" w:rsidR="005B0285" w:rsidRDefault="005B0285" w:rsidP="00795AAC">
      <w:r>
        <w:separator/>
      </w:r>
    </w:p>
  </w:footnote>
  <w:footnote w:type="continuationSeparator" w:id="0">
    <w:p w14:paraId="3CFC2FCA" w14:textId="77777777" w:rsidR="005B0285" w:rsidRDefault="005B0285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1705"/>
    <w:rsid w:val="00012D96"/>
    <w:rsid w:val="0001621D"/>
    <w:rsid w:val="00021C66"/>
    <w:rsid w:val="00030C68"/>
    <w:rsid w:val="00032B75"/>
    <w:rsid w:val="00035AA2"/>
    <w:rsid w:val="00037445"/>
    <w:rsid w:val="00040534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28B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5E0A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77139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A652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4ED0"/>
    <w:rsid w:val="0020599F"/>
    <w:rsid w:val="0021132B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69ED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4492"/>
    <w:rsid w:val="003E567A"/>
    <w:rsid w:val="003E7819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5FED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17AA5"/>
    <w:rsid w:val="00521009"/>
    <w:rsid w:val="00524149"/>
    <w:rsid w:val="0052419E"/>
    <w:rsid w:val="00525B61"/>
    <w:rsid w:val="00525F07"/>
    <w:rsid w:val="005300ED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84EA7"/>
    <w:rsid w:val="00592FF9"/>
    <w:rsid w:val="00596C39"/>
    <w:rsid w:val="005A0C36"/>
    <w:rsid w:val="005A0DEB"/>
    <w:rsid w:val="005A1824"/>
    <w:rsid w:val="005A3A7C"/>
    <w:rsid w:val="005A46CD"/>
    <w:rsid w:val="005A575C"/>
    <w:rsid w:val="005B0285"/>
    <w:rsid w:val="005B5648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938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289"/>
    <w:rsid w:val="00841706"/>
    <w:rsid w:val="00841F0D"/>
    <w:rsid w:val="00850F4A"/>
    <w:rsid w:val="00854B10"/>
    <w:rsid w:val="00854E01"/>
    <w:rsid w:val="00857883"/>
    <w:rsid w:val="00867D02"/>
    <w:rsid w:val="00873906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6E4F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0559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62C"/>
    <w:rsid w:val="00982E28"/>
    <w:rsid w:val="009834C6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0259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2CED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1B93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497E"/>
    <w:rsid w:val="00D75F0D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34F5D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362E"/>
    <w:rsid w:val="00ED403B"/>
    <w:rsid w:val="00ED742F"/>
    <w:rsid w:val="00EE026A"/>
    <w:rsid w:val="00EE2F1B"/>
    <w:rsid w:val="00EE44DF"/>
    <w:rsid w:val="00EE6E9C"/>
    <w:rsid w:val="00EF1950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4DC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292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APxju5dcRe0u1cN9XLVp7DgccpuPZWlgjNetDnZPmIU=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E8DYU3DmABoDIQpkj4TDMckbMKzPSdkIuapwwRptEvg=</DigestValue>
    </Reference>
  </SignedInfo>
  <SignatureValue>DQtKhon9vNncMJ4U1msQW9OFVyySELPR/Ku3wFI02fggsKWWOPRlpRPVKAFsbEoxHA7zC8nWWGy8
hradtzZYtCF8quiPEnICzmS4MkXK2YrFYyqL8QhcJVGjld2hidPinw5xyp1b+zoduXOE1UcDGZGV
X+RHlyPNwGtgFZuuEXSe8JzejONXpjigFhbRNet5RPu4YgzyrokDW82aQgdv2IEIPkgR77Q9eBR5
HYNaRTOegJm5iVpkDUBYy9aZKMVBC6b8oHU0Z+InPapJGnTIKnu21uTFgi4BfrFiP+DOVo6xSvUU
BqPSqIqgXkckOeYOraGwCuRRTxYmmXuPM/+71A==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OcJvykuC07bVlpxNNbnnz5Db4HBD43iPLzRZ2LIoCZE=</DigestValue>
      </Reference>
      <Reference URI="/word/document.xml?ContentType=application/vnd.openxmlformats-officedocument.wordprocessingml.document.main+xml">
        <DigestMethod Algorithm="http://www.w3.org/2001/04/xmlenc#sha256"/>
        <DigestValue>p/N3SzrqLrarFBTbq5h3pNfw9S7r3mET2WGPZQ4pIr8=</DigestValue>
      </Reference>
      <Reference URI="/word/endnotes.xml?ContentType=application/vnd.openxmlformats-officedocument.wordprocessingml.endnotes+xml">
        <DigestMethod Algorithm="http://www.w3.org/2001/04/xmlenc#sha256"/>
        <DigestValue>lQsyWPuhMxN7ulUc8fGERx+qq6n/N3IJBws8ZhrSqzc=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Jo66QgLMycAa3JKWqlcnCZkkqH5Y2w0J95Iky8YhlXM=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zouxXHZJFHG+v4MgJuVL/5ZkQDap8Ge0XqF0lsiSaqE=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2023-09-26T10:29:17Z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2023-09-26T10:29:17Z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6</Pages>
  <Words>2347</Words>
  <Characters>13852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177</cp:revision>
  <cp:lastPrinted>2022-02-22T11:35:00Z</cp:lastPrinted>
  <dcterms:created xsi:type="dcterms:W3CDTF">2021-09-14T05:18:00Z</dcterms:created>
  <dcterms:modified xsi:type="dcterms:W3CDTF">2023-09-26T10:29:00Z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