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EED52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21132B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E97D2A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1132B" w:rsidRPr="0087007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A1C16F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1132B">
        <w:rPr>
          <w:rFonts w:ascii="Garamond" w:hAnsi="Garamond" w:cs="Arial"/>
          <w:sz w:val="22"/>
          <w:szCs w:val="22"/>
        </w:rPr>
        <w:t>12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21132B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6A64" w14:textId="77777777" w:rsidR="005B0285" w:rsidRDefault="005B0285" w:rsidP="00795AAC">
      <w:r>
        <w:separator/>
      </w:r>
    </w:p>
  </w:endnote>
  <w:endnote w:type="continuationSeparator" w:id="0">
    <w:p w14:paraId="30F2086E" w14:textId="77777777" w:rsidR="005B0285" w:rsidRDefault="005B02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4F48" w14:textId="77777777" w:rsidR="005B0285" w:rsidRDefault="005B0285" w:rsidP="00795AAC">
      <w:r>
        <w:separator/>
      </w:r>
    </w:p>
  </w:footnote>
  <w:footnote w:type="continuationSeparator" w:id="0">
    <w:p w14:paraId="3CFC2FCA" w14:textId="77777777" w:rsidR="005B0285" w:rsidRDefault="005B02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pSRg5rluGMTAkKJXDAsA7kcldcPMpjmbKWrDyT8W49U=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PFR2vUanKii1VNbLoQQTikXpmOxYETQSXE9wTLxpxY4=</DigestValue>
    </Reference>
  </SignedInfo>
  <SignatureValue>BDIbIJK/SxVWdQziaRB7X/YW2hvOfQvoLRxBPQsz2ADr/UuvhksAoGkU4OHTQ5rA1YvVfh+uTSO+
BW/uyo+BrFDzE+H08iCAif2j0IgTnmaHHbWjNIIQpZoaFVLCi/I4OoYtfqpYYxeCqmAI5mTxquos
b9UmWTK17mGPT3/ODy0k6ft9pg2jG6UMLgTK8Z1G+hJlIhnU5SV4dtVQ9vvbQN/rQT/6I92P02Bj
oo3xCAQsskXClgVIUp1LDt1dVJALw+WEZQqmzSEGoUbksRnxob7rScpu19/DjmnzNrgZJMcV56TW
P9OxldouByrFCaZefAA0bUDFrDRe8YpmCLf/PA==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b5Rxr0XQShdZJC69eqt5XpKAS49326Z3aBr2xeHPIZQ=</DigestValue>
      </Reference>
      <Reference URI="/word/document.xml?ContentType=application/vnd.openxmlformats-officedocument.wordprocessingml.document.main+xml">
        <DigestMethod Algorithm="http://www.w3.org/2001/04/xmlenc#sha256"/>
        <DigestValue>IdXqMTKoGJ/TBaFRna17eOcS9G60D+KBe6yfOwNtWMw=</DigestValue>
      </Reference>
      <Reference URI="/word/endnotes.xml?ContentType=application/vnd.openxmlformats-officedocument.wordprocessingml.endnotes+xml">
        <DigestMethod Algorithm="http://www.w3.org/2001/04/xmlenc#sha256"/>
        <DigestValue>lQsyWPuhMxN7ulUc8fGERx+qq6n/N3IJBws8ZhrSqzc=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Jo66QgLMycAa3JKWqlcnCZkkqH5Y2w0J95Iky8YhlXM=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GIP+t+Td35g3lD6eU/PLACBFFumEZwTyVxvEWZE0ltI=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2023-09-26T10:19:02Z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2023-09-26T10:19:02Z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176</cp:revision>
  <cp:lastPrinted>2022-02-22T11:35:00Z</cp:lastPrinted>
  <dcterms:created xsi:type="dcterms:W3CDTF">2021-09-14T05:18:00Z</dcterms:created>
  <dcterms:modified xsi:type="dcterms:W3CDTF">2023-09-26T10:18:00Z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