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96E1B89"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906B0">
        <w:rPr>
          <w:rFonts w:ascii="Garamond" w:hAnsi="Garamond" w:cs="Arial"/>
          <w:b/>
          <w:bCs/>
          <w:sz w:val="28"/>
          <w:szCs w:val="28"/>
        </w:rPr>
        <w:t>1</w:t>
      </w:r>
      <w:r w:rsidR="00E71FB7">
        <w:rPr>
          <w:rFonts w:ascii="Garamond" w:hAnsi="Garamond" w:cs="Arial"/>
          <w:b/>
          <w:bCs/>
          <w:sz w:val="28"/>
          <w:szCs w:val="28"/>
        </w:rPr>
        <w:t>1</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016694C"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385754">
        <w:rPr>
          <w:rFonts w:ascii="Garamond" w:hAnsi="Garamond" w:cs="Palatino Linotype"/>
          <w:color w:val="000000"/>
          <w:sz w:val="20"/>
          <w:szCs w:val="20"/>
        </w:rPr>
        <w:t>4</w:t>
      </w:r>
      <w:r w:rsidR="00E71FB7">
        <w:rPr>
          <w:rFonts w:ascii="Garamond" w:hAnsi="Garamond" w:cs="Palatino Linotype"/>
          <w:color w:val="000000"/>
          <w:sz w:val="20"/>
          <w:szCs w:val="20"/>
        </w:rPr>
        <w:t>70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5A43D" w14:textId="77777777" w:rsidR="00C62078" w:rsidRDefault="00C62078" w:rsidP="001B2927">
      <w:pPr>
        <w:spacing w:after="0" w:line="240" w:lineRule="auto"/>
      </w:pPr>
      <w:r>
        <w:separator/>
      </w:r>
    </w:p>
  </w:endnote>
  <w:endnote w:type="continuationSeparator" w:id="0">
    <w:p w14:paraId="6FB96FCA" w14:textId="77777777" w:rsidR="00C62078" w:rsidRDefault="00C6207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19FD7" w14:textId="77777777" w:rsidR="00C62078" w:rsidRDefault="00C62078" w:rsidP="001B2927">
      <w:pPr>
        <w:spacing w:after="0" w:line="240" w:lineRule="auto"/>
      </w:pPr>
      <w:r>
        <w:separator/>
      </w:r>
    </w:p>
  </w:footnote>
  <w:footnote w:type="continuationSeparator" w:id="0">
    <w:p w14:paraId="30BEBC6B" w14:textId="77777777" w:rsidR="00C62078" w:rsidRDefault="00C62078"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34102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385754">
      <w:rPr>
        <w:rFonts w:ascii="Garamond" w:hAnsi="Garamond" w:cs="Palatino Linotype"/>
        <w:color w:val="000000"/>
      </w:rPr>
      <w:t>4</w:t>
    </w:r>
    <w:r w:rsidR="00B75D2A">
      <w:rPr>
        <w:rFonts w:ascii="Garamond" w:hAnsi="Garamond" w:cs="Palatino Linotype"/>
        <w:color w:val="000000"/>
      </w:rPr>
      <w:t>70</w:t>
    </w:r>
    <w:r w:rsidR="006C65D1">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sBzNk8bj+DjMQOXfrYPLYhOUM4KkEEXhSg2dg8yU9S0e7jFO1oAUHAbdNVxcCvwfVLYxJo0xoFTDYsEEUpFEXA==" w:salt="mlcNXZh8IS3cFrgnLgtl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78</cp:revision>
  <cp:lastPrinted>2014-05-16T09:23:00Z</cp:lastPrinted>
  <dcterms:created xsi:type="dcterms:W3CDTF">2021-10-21T06:58:00Z</dcterms:created>
  <dcterms:modified xsi:type="dcterms:W3CDTF">2023-09-20T07:52:00Z</dcterms:modified>
</cp:coreProperties>
</file>