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051ED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FC1615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313AEE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BC75B6">
        <w:t>2</w:t>
      </w:r>
      <w:r w:rsidR="00FC1615">
        <w:t>57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4D413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C1615">
        <w:rPr>
          <w:rFonts w:ascii="Garamond" w:hAnsi="Garamond" w:cs="Arial"/>
          <w:b/>
          <w:sz w:val="22"/>
          <w:szCs w:val="22"/>
        </w:rPr>
        <w:t>04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FC161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01CAD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5E3B" w14:textId="77777777" w:rsidR="004100E6" w:rsidRDefault="004100E6" w:rsidP="00795AAC">
      <w:r>
        <w:separator/>
      </w:r>
    </w:p>
  </w:endnote>
  <w:endnote w:type="continuationSeparator" w:id="0">
    <w:p w14:paraId="75E5CEA0" w14:textId="77777777" w:rsidR="004100E6" w:rsidRDefault="004100E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C942" w14:textId="77777777" w:rsidR="004100E6" w:rsidRDefault="004100E6" w:rsidP="00795AAC">
      <w:r>
        <w:separator/>
      </w:r>
    </w:p>
  </w:footnote>
  <w:footnote w:type="continuationSeparator" w:id="0">
    <w:p w14:paraId="143A2770" w14:textId="77777777" w:rsidR="004100E6" w:rsidRDefault="004100E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ExBrGi/FU3ZckMZ0zNBjrFwfbQycFL2KbMrM3rt2vL8=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fNmcmSd2gsbrTGSEPTe2XW3OxbJ6RmokgDILsIzCz4Y=</DigestValue>
    </Reference>
  </SignedInfo>
  <SignatureValue>IQ+bMIxWf/+rYbKCZz5szBeLKPfYpgIgVgOIu4Djk0tl5VdXbsH1UFSWO1XNetsN11RNb3HRbyif
EugcuBlucT3PqTRtYRX0ZIn9QxozUJO9fe8gKcREKsZPTzitC08saWlo4AhMXsd02SYJrH5qXQi5
fRII0SxwbmN73aAvjq/44qEGKPQSANjZ56Y90ESmWMMLCpGCE4givPjfL5F4hPTZ6kbYZfdphTu5
/ts4NNmqkE2X4mrAaLhj/Ea9UQbo6a45XOVQWPvsAzK+ICsV1Lb6ohblD3LL+igm3BwLLov/sU25
469g/ikBnvJhtzvzArAdQsxqbYXHG2mHc9LqnQ==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Kuar2a/yzQs+aNW6dwfG5/+alMAPADYpAzZRPl86juQ=</DigestValue>
      </Reference>
      <Reference URI="/word/endnotes.xml?ContentType=application/vnd.openxmlformats-officedocument.wordprocessingml.endnotes+xml">
        <DigestMethod Algorithm="http://www.w3.org/2001/04/xmlenc#sha256"/>
        <DigestValue>NpgH0MCAdSli9rU8orC734Jdm24jXoVi4ko6wkzVwPU=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Rm8B0dNdM9gSFbzdrIoaIBBI7lAe6uT+5TwmupiHA/o=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1kzdU6zbXqwwIFbLGOBqGQ2mnh9aVpptnnRfQKzdJK0=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2023-09-18T08:07:22Z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2023-09-18T08:07:22Z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83</cp:revision>
  <cp:lastPrinted>2022-08-18T12:50:00Z</cp:lastPrinted>
  <dcterms:created xsi:type="dcterms:W3CDTF">2021-01-21T11:32:00Z</dcterms:created>
  <dcterms:modified xsi:type="dcterms:W3CDTF">2023-09-18T08:07:00Z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