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C1F84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10</w:t>
      </w:r>
      <w:r w:rsidR="002F69ED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3E2151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69ED" w:rsidRPr="00405B5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https://zakazky.zcu.cz/contract_display_6239.html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4689ED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3906">
        <w:rPr>
          <w:rFonts w:ascii="Garamond" w:hAnsi="Garamond" w:cs="Arial"/>
          <w:sz w:val="22"/>
          <w:szCs w:val="22"/>
        </w:rPr>
        <w:t>2</w:t>
      </w:r>
      <w:r w:rsidR="002F69ED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.0</w:t>
      </w:r>
      <w:r w:rsidR="005300ED">
        <w:rPr>
          <w:rFonts w:ascii="Garamond" w:hAnsi="Garamond" w:cs="Arial"/>
          <w:sz w:val="22"/>
          <w:szCs w:val="22"/>
        </w:rPr>
        <w:t>9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8CDD7" w14:textId="77777777" w:rsidR="00177139" w:rsidRDefault="00177139" w:rsidP="00795AAC">
      <w:r>
        <w:separator/>
      </w:r>
    </w:p>
  </w:endnote>
  <w:endnote w:type="continuationSeparator" w:id="0">
    <w:p w14:paraId="0309B747" w14:textId="77777777" w:rsidR="00177139" w:rsidRDefault="0017713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59C18" w14:textId="77777777" w:rsidR="00177139" w:rsidRDefault="00177139" w:rsidP="00795AAC">
      <w:r>
        <w:separator/>
      </w:r>
    </w:p>
  </w:footnote>
  <w:footnote w:type="continuationSeparator" w:id="0">
    <w:p w14:paraId="5C6EC242" w14:textId="77777777" w:rsidR="00177139" w:rsidRDefault="0017713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3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4EWSerPwz3ANNLbFFGodaKSWuZ2lj8caiagmQMal2BU=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iYKV1+0Ig9ATW/CuwwcRgUUWNF34juMGAzE+ldoxvCk=</DigestValue>
    </Reference>
  </SignedInfo>
  <SignatureValue>mn41E6ncr38RWn5G+4HfxiVNl2p6TXoPwGflIRmIBA3oOrhKQHEVIdyKcFbyjto2KkYz0Yvzy50z
A27IJiF21tKivcCEz+63zPgVmAsiHaJ4+u7bBltqIrd/nagDw7POHHBeLU6pTDlBbt62XAfpLixc
sgbLu2/4jxMonM5VN/qqzPGuJLbK8zaiBZ1fRfXkicUhnVwh1LpAmHZ7HrCRJCL1ITG2hhXjzRPd
FWyFTBmA1OUHr73DtzP3T14FY1eWHI+BK7sh7bzx4eGt5hhPtAF0ZCqiHYqavL8RzU7ibDy47xxp
OYS4Rywqzy1pSMsRNFMNYWdLy0gyxwGrvZpLiw==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I2QHwE/IRW9c2UhYD7v3abq/GHd1yEJPtlLcbNX7uK8=</DigestValue>
      </Reference>
      <Reference URI="/word/document.xml?ContentType=application/vnd.openxmlformats-officedocument.wordprocessingml.document.main+xml">
        <DigestMethod Algorithm="http://www.w3.org/2001/04/xmlenc#sha256"/>
        <DigestValue>afPc7ozLsjrCgqGbhoQBygHEINrSWO6tpZ/LAyii6DU=</DigestValue>
      </Reference>
      <Reference URI="/word/endnotes.xml?ContentType=application/vnd.openxmlformats-officedocument.wordprocessingml.endnotes+xml">
        <DigestMethod Algorithm="http://www.w3.org/2001/04/xmlenc#sha256"/>
        <DigestValue>j5934OEv6H2HloehW1oagvr4DRzj2o2o2XmMwmShfkA=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xT+Qgxz7dhVQ+VSag/H9eDueQUW1PHxj9G3TbLnid7Q=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6q6pnLnQlcBlOQ2aFXyMH/5o+8ygjSFlAlJqFoaYPQo=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2023-09-07T09:55:43Z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2023-09-07T09:55:43Z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173</cp:revision>
  <cp:lastPrinted>2022-02-22T11:35:00Z</cp:lastPrinted>
  <dcterms:created xsi:type="dcterms:W3CDTF">2021-09-14T05:18:00Z</dcterms:created>
  <dcterms:modified xsi:type="dcterms:W3CDTF">2023-09-07T09:55:00Z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