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60AB2259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873906">
        <w:rPr>
          <w:rFonts w:ascii="Garamond" w:hAnsi="Garamond"/>
          <w:sz w:val="24"/>
          <w:szCs w:val="24"/>
        </w:rPr>
        <w:t>102</w:t>
      </w:r>
      <w:r w:rsidRPr="00666868">
        <w:rPr>
          <w:rFonts w:ascii="Garamond" w:hAnsi="Garamond"/>
          <w:sz w:val="24"/>
          <w:szCs w:val="24"/>
        </w:rPr>
        <w:t>-202</w:t>
      </w:r>
      <w:r w:rsidR="00B40B00">
        <w:rPr>
          <w:rFonts w:ascii="Garamond" w:hAnsi="Garamond"/>
          <w:sz w:val="24"/>
          <w:szCs w:val="24"/>
        </w:rPr>
        <w:t>3</w:t>
      </w:r>
    </w:p>
    <w:p w14:paraId="734915B7" w14:textId="4A76A723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873906" w:rsidRPr="00885038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https://zakazky.zcu.cz/contract_display_6236.html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41948CCA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873906">
        <w:rPr>
          <w:rFonts w:ascii="Garamond" w:hAnsi="Garamond" w:cs="Arial"/>
          <w:sz w:val="22"/>
          <w:szCs w:val="22"/>
        </w:rPr>
        <w:t>21</w:t>
      </w:r>
      <w:r w:rsidR="00525F07">
        <w:rPr>
          <w:rFonts w:ascii="Garamond" w:hAnsi="Garamond" w:cs="Arial"/>
          <w:sz w:val="22"/>
          <w:szCs w:val="22"/>
        </w:rPr>
        <w:t>.0</w:t>
      </w:r>
      <w:r w:rsidR="005300ED">
        <w:rPr>
          <w:rFonts w:ascii="Garamond" w:hAnsi="Garamond" w:cs="Arial"/>
          <w:sz w:val="22"/>
          <w:szCs w:val="22"/>
        </w:rPr>
        <w:t>9</w:t>
      </w:r>
      <w:r w:rsidR="00525F07">
        <w:rPr>
          <w:rFonts w:ascii="Garamond" w:hAnsi="Garamond" w:cs="Arial"/>
          <w:sz w:val="22"/>
          <w:szCs w:val="22"/>
        </w:rPr>
        <w:t>.</w:t>
      </w:r>
      <w:r w:rsidR="009C12D5" w:rsidRPr="00666868">
        <w:rPr>
          <w:rFonts w:ascii="Garamond" w:hAnsi="Garamond" w:cs="Arial"/>
          <w:sz w:val="22"/>
          <w:szCs w:val="22"/>
        </w:rPr>
        <w:t>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584EA7">
        <w:rPr>
          <w:rFonts w:ascii="Garamond" w:hAnsi="Garamond" w:cs="Arial"/>
          <w:sz w:val="22"/>
          <w:szCs w:val="22"/>
        </w:rPr>
        <w:t>0</w:t>
      </w:r>
      <w:r w:rsidR="00F524DC">
        <w:rPr>
          <w:rFonts w:ascii="Garamond" w:hAnsi="Garamond" w:cs="Arial"/>
          <w:sz w:val="22"/>
          <w:szCs w:val="22"/>
        </w:rPr>
        <w:t>9</w:t>
      </w:r>
      <w:r w:rsidR="002A256E">
        <w:rPr>
          <w:rFonts w:ascii="Garamond" w:hAnsi="Garamond" w:cs="Arial"/>
          <w:sz w:val="22"/>
          <w:szCs w:val="22"/>
        </w:rPr>
        <w:t>:</w:t>
      </w:r>
      <w:r w:rsidR="00F524DC">
        <w:rPr>
          <w:rFonts w:ascii="Garamond" w:hAnsi="Garamond" w:cs="Arial"/>
          <w:sz w:val="22"/>
          <w:szCs w:val="22"/>
        </w:rPr>
        <w:t>0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D3346C8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266D43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72F55C18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návrh smlouvy </w:t>
      </w:r>
      <w:r w:rsidR="005B5648">
        <w:rPr>
          <w:rFonts w:ascii="Garamond" w:hAnsi="Garamond" w:cs="Arial"/>
          <w:sz w:val="22"/>
          <w:szCs w:val="22"/>
        </w:rPr>
        <w:t>ve formátu PDF/A</w:t>
      </w:r>
      <w:r w:rsidR="005B564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musí být podepsán (platným </w:t>
      </w:r>
      <w:r w:rsidR="005B5648">
        <w:rPr>
          <w:rFonts w:ascii="Garamond" w:hAnsi="Garamond" w:cs="Arial"/>
          <w:sz w:val="22"/>
          <w:szCs w:val="22"/>
        </w:rPr>
        <w:t>uznávaným</w:t>
      </w:r>
      <w:r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86B5EDF" w:rsidR="005A575C" w:rsidRPr="005B5648" w:rsidRDefault="005A575C" w:rsidP="005B5648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5B5648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5B5648" w:rsidRPr="00F4269B">
        <w:rPr>
          <w:rFonts w:ascii="Garamond" w:hAnsi="Garamond" w:cs="Arial"/>
          <w:b/>
          <w:sz w:val="22"/>
          <w:szCs w:val="22"/>
        </w:rPr>
        <w:t>.</w:t>
      </w:r>
      <w:r w:rsidR="005B5648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5B5648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5B5648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 xml:space="preserve">ká </w:t>
      </w:r>
      <w:r w:rsidR="00B64919">
        <w:rPr>
          <w:rFonts w:ascii="Garamond" w:hAnsi="Garamond"/>
          <w:sz w:val="22"/>
          <w:szCs w:val="22"/>
        </w:rPr>
        <w:lastRenderedPageBreak/>
        <w:t>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61D84A6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="00B31B93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</w:t>
      </w:r>
      <w:r w:rsidR="00B31B93">
        <w:rPr>
          <w:rFonts w:ascii="Garamond" w:hAnsi="Garamond" w:cs="Garamond"/>
          <w:color w:val="000000"/>
          <w:sz w:val="22"/>
          <w:szCs w:val="22"/>
        </w:rPr>
        <w:t xml:space="preserve">zadávací </w:t>
      </w:r>
      <w:r w:rsidR="00BB6C3E">
        <w:rPr>
          <w:rFonts w:ascii="Garamond" w:hAnsi="Garamond" w:cs="Garamond"/>
          <w:color w:val="000000"/>
          <w:sz w:val="22"/>
          <w:szCs w:val="22"/>
        </w:rPr>
        <w:t>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64AC41E8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</w:t>
      </w:r>
      <w:r w:rsidR="00B31B93"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B31B93">
        <w:rPr>
          <w:rFonts w:ascii="Garamond" w:hAnsi="Garamond" w:cs="Arial"/>
          <w:sz w:val="22"/>
          <w:szCs w:val="22"/>
        </w:rPr>
        <w:t xml:space="preserve">oznámení </w:t>
      </w:r>
      <w:r w:rsidRPr="00670086">
        <w:rPr>
          <w:rFonts w:ascii="Garamond" w:hAnsi="Garamond" w:cs="Arial"/>
          <w:sz w:val="22"/>
          <w:szCs w:val="22"/>
        </w:rPr>
        <w:t>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. </w:t>
      </w:r>
      <w:r w:rsidR="00CA4359" w:rsidRPr="005E2BAD">
        <w:rPr>
          <w:rFonts w:ascii="Garamond" w:hAnsi="Garamond"/>
          <w:sz w:val="22"/>
          <w:szCs w:val="22"/>
        </w:rPr>
        <w:lastRenderedPageBreak/>
        <w:t>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lastRenderedPageBreak/>
        <w:t>Západočeská univerzita v Plzni</w:t>
      </w:r>
    </w:p>
    <w:p w14:paraId="146F3C32" w14:textId="2CDFF2B7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8B6E4F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438C8A" w14:textId="77777777" w:rsidR="00040534" w:rsidRDefault="00040534" w:rsidP="00795AAC">
      <w:r>
        <w:separator/>
      </w:r>
    </w:p>
  </w:endnote>
  <w:endnote w:type="continuationSeparator" w:id="0">
    <w:p w14:paraId="6C1ED309" w14:textId="77777777" w:rsidR="00040534" w:rsidRDefault="00040534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2E207F" w14:textId="77777777" w:rsidR="00040534" w:rsidRDefault="00040534" w:rsidP="00795AAC">
      <w:r>
        <w:separator/>
      </w:r>
    </w:p>
  </w:footnote>
  <w:footnote w:type="continuationSeparator" w:id="0">
    <w:p w14:paraId="12A29567" w14:textId="77777777" w:rsidR="00040534" w:rsidRDefault="00040534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147A"/>
    <w:rsid w:val="00011705"/>
    <w:rsid w:val="00012D96"/>
    <w:rsid w:val="0001621D"/>
    <w:rsid w:val="00021C66"/>
    <w:rsid w:val="00030C68"/>
    <w:rsid w:val="00032B75"/>
    <w:rsid w:val="00035AA2"/>
    <w:rsid w:val="00037445"/>
    <w:rsid w:val="00040534"/>
    <w:rsid w:val="00042C11"/>
    <w:rsid w:val="00042CEE"/>
    <w:rsid w:val="000507AD"/>
    <w:rsid w:val="0005573E"/>
    <w:rsid w:val="00055C16"/>
    <w:rsid w:val="000568E8"/>
    <w:rsid w:val="00060D92"/>
    <w:rsid w:val="00063898"/>
    <w:rsid w:val="000640AD"/>
    <w:rsid w:val="0007228B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5E0A"/>
    <w:rsid w:val="000A7580"/>
    <w:rsid w:val="000B52D4"/>
    <w:rsid w:val="000B6122"/>
    <w:rsid w:val="000B6F3F"/>
    <w:rsid w:val="000C0481"/>
    <w:rsid w:val="000C0FC8"/>
    <w:rsid w:val="000C1F95"/>
    <w:rsid w:val="000C2DB0"/>
    <w:rsid w:val="000C5133"/>
    <w:rsid w:val="000C6CE5"/>
    <w:rsid w:val="000D05C8"/>
    <w:rsid w:val="000D1387"/>
    <w:rsid w:val="000D2EA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3D67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14C8"/>
    <w:rsid w:val="001A2537"/>
    <w:rsid w:val="001A30F6"/>
    <w:rsid w:val="001A46DB"/>
    <w:rsid w:val="001A5C42"/>
    <w:rsid w:val="001A6522"/>
    <w:rsid w:val="001B4B7A"/>
    <w:rsid w:val="001B5234"/>
    <w:rsid w:val="001B557B"/>
    <w:rsid w:val="001B62BB"/>
    <w:rsid w:val="001B6564"/>
    <w:rsid w:val="001C4ABC"/>
    <w:rsid w:val="001D2457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66D43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348"/>
    <w:rsid w:val="002C7593"/>
    <w:rsid w:val="002D032B"/>
    <w:rsid w:val="002D3BC3"/>
    <w:rsid w:val="002D61B6"/>
    <w:rsid w:val="002D62A7"/>
    <w:rsid w:val="002E188D"/>
    <w:rsid w:val="002E1A1F"/>
    <w:rsid w:val="002E1ADD"/>
    <w:rsid w:val="002E3083"/>
    <w:rsid w:val="002E4228"/>
    <w:rsid w:val="002E4432"/>
    <w:rsid w:val="002E4ED7"/>
    <w:rsid w:val="002E53C3"/>
    <w:rsid w:val="002E7930"/>
    <w:rsid w:val="002F419F"/>
    <w:rsid w:val="002F5C04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239B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076EE"/>
    <w:rsid w:val="00420B3F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62F2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5FED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4F2ED4"/>
    <w:rsid w:val="0050547A"/>
    <w:rsid w:val="00513847"/>
    <w:rsid w:val="0051415E"/>
    <w:rsid w:val="0051700E"/>
    <w:rsid w:val="00517AA5"/>
    <w:rsid w:val="00521009"/>
    <w:rsid w:val="00524149"/>
    <w:rsid w:val="0052419E"/>
    <w:rsid w:val="00525B61"/>
    <w:rsid w:val="00525F07"/>
    <w:rsid w:val="005300ED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8297D"/>
    <w:rsid w:val="00584EA7"/>
    <w:rsid w:val="00592FF9"/>
    <w:rsid w:val="00596C39"/>
    <w:rsid w:val="005A0C36"/>
    <w:rsid w:val="005A0DEB"/>
    <w:rsid w:val="005A1824"/>
    <w:rsid w:val="005A3A7C"/>
    <w:rsid w:val="005A46CD"/>
    <w:rsid w:val="005A575C"/>
    <w:rsid w:val="005B5648"/>
    <w:rsid w:val="005B73B7"/>
    <w:rsid w:val="005C01F9"/>
    <w:rsid w:val="005C05B4"/>
    <w:rsid w:val="005C077A"/>
    <w:rsid w:val="005C72D9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618C"/>
    <w:rsid w:val="00617021"/>
    <w:rsid w:val="00620903"/>
    <w:rsid w:val="006224C2"/>
    <w:rsid w:val="006264EF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1EC5"/>
    <w:rsid w:val="00653C27"/>
    <w:rsid w:val="00653DBB"/>
    <w:rsid w:val="006579BB"/>
    <w:rsid w:val="006619C8"/>
    <w:rsid w:val="00663DB9"/>
    <w:rsid w:val="00666868"/>
    <w:rsid w:val="00670086"/>
    <w:rsid w:val="00671E84"/>
    <w:rsid w:val="006737F2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4CAA"/>
    <w:rsid w:val="006A6FEC"/>
    <w:rsid w:val="006B0ED2"/>
    <w:rsid w:val="006B1332"/>
    <w:rsid w:val="006B2484"/>
    <w:rsid w:val="006B2CE2"/>
    <w:rsid w:val="006B5028"/>
    <w:rsid w:val="006B5670"/>
    <w:rsid w:val="006C69C1"/>
    <w:rsid w:val="006D0C83"/>
    <w:rsid w:val="006D427F"/>
    <w:rsid w:val="006D6F86"/>
    <w:rsid w:val="006E6898"/>
    <w:rsid w:val="006F7426"/>
    <w:rsid w:val="00700B2D"/>
    <w:rsid w:val="00704938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17D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4374"/>
    <w:rsid w:val="00822D46"/>
    <w:rsid w:val="008252D0"/>
    <w:rsid w:val="0082680D"/>
    <w:rsid w:val="0083248D"/>
    <w:rsid w:val="008408A9"/>
    <w:rsid w:val="00841289"/>
    <w:rsid w:val="00841706"/>
    <w:rsid w:val="00841F0D"/>
    <w:rsid w:val="00850F4A"/>
    <w:rsid w:val="00854B10"/>
    <w:rsid w:val="00854E01"/>
    <w:rsid w:val="00857883"/>
    <w:rsid w:val="00867D02"/>
    <w:rsid w:val="00873906"/>
    <w:rsid w:val="008765A4"/>
    <w:rsid w:val="0088068A"/>
    <w:rsid w:val="0088336F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6E4F"/>
    <w:rsid w:val="008B7304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3565"/>
    <w:rsid w:val="00924ABD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62C"/>
    <w:rsid w:val="00982E28"/>
    <w:rsid w:val="009834C6"/>
    <w:rsid w:val="00986118"/>
    <w:rsid w:val="00991A1F"/>
    <w:rsid w:val="00996F18"/>
    <w:rsid w:val="009A3D78"/>
    <w:rsid w:val="009A4E90"/>
    <w:rsid w:val="009A6752"/>
    <w:rsid w:val="009A6759"/>
    <w:rsid w:val="009A6D12"/>
    <w:rsid w:val="009A6DB1"/>
    <w:rsid w:val="009B3E5A"/>
    <w:rsid w:val="009B6EFD"/>
    <w:rsid w:val="009C0259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37711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96E30"/>
    <w:rsid w:val="00AA0B08"/>
    <w:rsid w:val="00AA3B62"/>
    <w:rsid w:val="00AA61DC"/>
    <w:rsid w:val="00AA7E60"/>
    <w:rsid w:val="00AB1227"/>
    <w:rsid w:val="00AC487C"/>
    <w:rsid w:val="00AC5408"/>
    <w:rsid w:val="00AC56B9"/>
    <w:rsid w:val="00AD0BE7"/>
    <w:rsid w:val="00AD2CED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1B93"/>
    <w:rsid w:val="00B35FCD"/>
    <w:rsid w:val="00B40B00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0E3A"/>
    <w:rsid w:val="00C14CD2"/>
    <w:rsid w:val="00C16217"/>
    <w:rsid w:val="00C226D5"/>
    <w:rsid w:val="00C232BE"/>
    <w:rsid w:val="00C27316"/>
    <w:rsid w:val="00C27A12"/>
    <w:rsid w:val="00C27CD2"/>
    <w:rsid w:val="00C310DC"/>
    <w:rsid w:val="00C31F1D"/>
    <w:rsid w:val="00C45272"/>
    <w:rsid w:val="00C5592B"/>
    <w:rsid w:val="00C633E2"/>
    <w:rsid w:val="00C667B7"/>
    <w:rsid w:val="00C825F9"/>
    <w:rsid w:val="00C84485"/>
    <w:rsid w:val="00C84E99"/>
    <w:rsid w:val="00C84FFC"/>
    <w:rsid w:val="00C858D6"/>
    <w:rsid w:val="00C861A5"/>
    <w:rsid w:val="00C87F53"/>
    <w:rsid w:val="00C87F88"/>
    <w:rsid w:val="00C94723"/>
    <w:rsid w:val="00C95290"/>
    <w:rsid w:val="00C95D48"/>
    <w:rsid w:val="00CA4359"/>
    <w:rsid w:val="00CA4653"/>
    <w:rsid w:val="00CA5C46"/>
    <w:rsid w:val="00CA60F1"/>
    <w:rsid w:val="00CA77D6"/>
    <w:rsid w:val="00CB7A29"/>
    <w:rsid w:val="00CB7D25"/>
    <w:rsid w:val="00CB7F91"/>
    <w:rsid w:val="00CC24B7"/>
    <w:rsid w:val="00CC2565"/>
    <w:rsid w:val="00CC4595"/>
    <w:rsid w:val="00CC4EDA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3D6E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181A"/>
    <w:rsid w:val="00D43D0D"/>
    <w:rsid w:val="00D44A36"/>
    <w:rsid w:val="00D452F8"/>
    <w:rsid w:val="00D47794"/>
    <w:rsid w:val="00D555A3"/>
    <w:rsid w:val="00D57265"/>
    <w:rsid w:val="00D57AB0"/>
    <w:rsid w:val="00D602A9"/>
    <w:rsid w:val="00D63A8C"/>
    <w:rsid w:val="00D6403C"/>
    <w:rsid w:val="00D64A33"/>
    <w:rsid w:val="00D656DD"/>
    <w:rsid w:val="00D7497E"/>
    <w:rsid w:val="00D75F0D"/>
    <w:rsid w:val="00D81325"/>
    <w:rsid w:val="00D815D9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03F1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16D69"/>
    <w:rsid w:val="00E23443"/>
    <w:rsid w:val="00E237D0"/>
    <w:rsid w:val="00E25DAA"/>
    <w:rsid w:val="00E274DC"/>
    <w:rsid w:val="00E279CB"/>
    <w:rsid w:val="00E3097E"/>
    <w:rsid w:val="00E3430F"/>
    <w:rsid w:val="00E34F5D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1A1"/>
    <w:rsid w:val="00E97754"/>
    <w:rsid w:val="00E97F2D"/>
    <w:rsid w:val="00EA3A13"/>
    <w:rsid w:val="00EA4D6B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2F1B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405D9"/>
    <w:rsid w:val="00F413D6"/>
    <w:rsid w:val="00F4269B"/>
    <w:rsid w:val="00F42EDC"/>
    <w:rsid w:val="00F43DE9"/>
    <w:rsid w:val="00F4408E"/>
    <w:rsid w:val="00F467FF"/>
    <w:rsid w:val="00F524DC"/>
    <w:rsid w:val="00F52805"/>
    <w:rsid w:val="00F542A2"/>
    <w:rsid w:val="00F54D1D"/>
    <w:rsid w:val="00F55D29"/>
    <w:rsid w:val="00F572D2"/>
    <w:rsid w:val="00F57E34"/>
    <w:rsid w:val="00F57ED9"/>
    <w:rsid w:val="00F65037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236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9Bk+ep2MnUqyGcuWkK3apGOEXcZWiPDYnKkmePTBO6M=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jlxHcZrtp7I1JS88Di8N1AGFifDOiS+chSyo4ZpTvc0=</DigestValue>
    </Reference>
  </SignedInfo>
  <SignatureValue>ngB0QsSTOKi4jznTRtjEdLQZ0EzykA2tWnfS5viNJ6SpKwc+6FnTHwwU4nldlHz1ET1toaWjfUyK
YzfOuzsngcAxV9kplNT56BqFNybkk2INEx/DlWzyGYVLFCdoav9Bt2GlEWP6yaTcVMxj3lQ9Oi37
x4fSgPPTaq1d1ZYbvz/GeUZ/Xad6CzzvqH9iFxTcDyH8ccjf7jZO5fj3e8UHSBWkXBiiwEMisyEV
QllbakcP5DlP7q6XHNxmXq5HX4PAgCk2gZ3YtbG7ySoOwYL4EBY3/ZfKjlL4bMken8VXknLLU5H4
xWJHEZVwggeocv5sbzPTYG29NdpS/rrN6EcKsQ==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dC7tDNpMLUIfPIofJCLy8E1I0Jp0ueao0yHapev2mlE=</DigestValue>
      </Reference>
      <Reference URI="/word/document.xml?ContentType=application/vnd.openxmlformats-officedocument.wordprocessingml.document.main+xml">
        <DigestMethod Algorithm="http://www.w3.org/2001/04/xmlenc#sha256"/>
        <DigestValue>7DEUdI9SS7ecrYOI35cxQzuz5bCDRLfRtTJ5a7BEtiw=</DigestValue>
      </Reference>
      <Reference URI="/word/endnotes.xml?ContentType=application/vnd.openxmlformats-officedocument.wordprocessingml.endnotes+xml">
        <DigestMethod Algorithm="http://www.w3.org/2001/04/xmlenc#sha256"/>
        <DigestValue>2TsWOdBIHZ9KVYH2q+SdljqSAok3Zc+wOCJAPLJ5KQE=</DigestValue>
      </Reference>
      <Reference URI="/word/fontTable.xml?ContentType=application/vnd.openxmlformats-officedocument.wordprocessingml.fontTable+xml">
        <DigestMethod Algorithm="http://www.w3.org/2001/04/xmlenc#sha256"/>
        <DigestValue>dduqqdNHFf8Avjj798S9m6tRhkhiSslTjgVQSYZr1Pk=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9SDTz8Ydn7YsvPFLogtQyoMgiJpfwTG3moldcazj7es=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EbEYnuKj6AeQHcECr3i05azmQpMUeJEuF2631LsjjOE=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2023-09-05T12:28:15Z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2023-09-05T12:28:15Z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6</Pages>
  <Words>2347</Words>
  <Characters>13852</Characters>
  <Application>Microsoft Office Word</Application>
  <DocSecurity>0</DocSecurity>
  <Lines>115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16167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172</cp:revision>
  <cp:lastPrinted>2022-02-22T11:35:00Z</cp:lastPrinted>
  <dcterms:created xsi:type="dcterms:W3CDTF">2021-09-14T05:18:00Z</dcterms:created>
  <dcterms:modified xsi:type="dcterms:W3CDTF">2023-09-05T12:28:00Z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