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8554C6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385754">
        <w:rPr>
          <w:rFonts w:ascii="Garamond" w:hAnsi="Garamond" w:cs="Arial"/>
          <w:b/>
          <w:bCs/>
          <w:sz w:val="28"/>
          <w:szCs w:val="28"/>
        </w:rPr>
        <w:t>9</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788DD38"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385754">
        <w:rPr>
          <w:rFonts w:ascii="Garamond" w:hAnsi="Garamond" w:cs="Palatino Linotype"/>
          <w:color w:val="000000"/>
          <w:sz w:val="20"/>
          <w:szCs w:val="20"/>
        </w:rPr>
        <w:t>433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591D2" w14:textId="77777777" w:rsidR="00DD178C" w:rsidRDefault="00DD178C" w:rsidP="001B2927">
      <w:pPr>
        <w:spacing w:after="0" w:line="240" w:lineRule="auto"/>
      </w:pPr>
      <w:r>
        <w:separator/>
      </w:r>
    </w:p>
  </w:endnote>
  <w:endnote w:type="continuationSeparator" w:id="0">
    <w:p w14:paraId="61BD9C84" w14:textId="77777777" w:rsidR="00DD178C" w:rsidRDefault="00DD17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FC279" w14:textId="77777777" w:rsidR="00DD178C" w:rsidRDefault="00DD178C" w:rsidP="001B2927">
      <w:pPr>
        <w:spacing w:after="0" w:line="240" w:lineRule="auto"/>
      </w:pPr>
      <w:r>
        <w:separator/>
      </w:r>
    </w:p>
  </w:footnote>
  <w:footnote w:type="continuationSeparator" w:id="0">
    <w:p w14:paraId="6ABCB1EA" w14:textId="77777777" w:rsidR="00DD178C" w:rsidRDefault="00DD178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118AC4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385754">
      <w:rPr>
        <w:rFonts w:ascii="Garamond" w:hAnsi="Garamond" w:cs="Palatino Linotype"/>
        <w:color w:val="000000"/>
      </w:rPr>
      <w:t>433</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15dcma4QzG9g6QKlmv1oZlheRLX/ZQnCYANdIa1xhCXcn0bMM7pIHhZmLWAL8zhQbEuYiRexmBSRTzIBLNTfSg==" w:salt="exKmdvgETomQzUDVIqUi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75</cp:revision>
  <cp:lastPrinted>2014-05-16T09:23:00Z</cp:lastPrinted>
  <dcterms:created xsi:type="dcterms:W3CDTF">2021-10-21T06:58:00Z</dcterms:created>
  <dcterms:modified xsi:type="dcterms:W3CDTF">2023-08-29T07:49:00Z</dcterms:modified>
</cp:coreProperties>
</file>