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8C8F47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6A1217">
        <w:rPr>
          <w:rFonts w:ascii="Garamond" w:hAnsi="Garamond"/>
          <w:b/>
          <w:bCs/>
          <w:sz w:val="32"/>
          <w:szCs w:val="36"/>
        </w:rPr>
        <w:t xml:space="preserve">na </w:t>
      </w:r>
      <w:r w:rsidR="006A1217" w:rsidRPr="006A1217">
        <w:rPr>
          <w:rFonts w:ascii="Garamond" w:hAnsi="Garamond"/>
          <w:b/>
          <w:bCs/>
          <w:sz w:val="32"/>
          <w:szCs w:val="36"/>
        </w:rPr>
        <w:t>nábytek pro ZČU</w:t>
      </w:r>
      <w:r w:rsidRPr="006A1217">
        <w:rPr>
          <w:rFonts w:ascii="Garamond" w:hAnsi="Garamond"/>
          <w:b/>
          <w:bCs/>
          <w:sz w:val="32"/>
          <w:szCs w:val="36"/>
        </w:rPr>
        <w:t xml:space="preserve">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EB6175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5DB91F4" w:rsidR="00EB6175" w:rsidRPr="00B42DA4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6A1217" w:rsidRPr="006A1217">
        <w:rPr>
          <w:rFonts w:ascii="Garamond" w:hAnsi="Garamond"/>
          <w:sz w:val="24"/>
          <w:szCs w:val="24"/>
        </w:rPr>
        <w:t xml:space="preserve">Nábytek pro ZČU </w:t>
      </w:r>
      <w:r w:rsidRPr="006A1217">
        <w:rPr>
          <w:rFonts w:ascii="Garamond" w:hAnsi="Garamond"/>
          <w:sz w:val="24"/>
          <w:szCs w:val="24"/>
        </w:rPr>
        <w:t>(II</w:t>
      </w:r>
      <w:r w:rsidRPr="00B42DA4">
        <w:rPr>
          <w:rFonts w:ascii="Garamond" w:hAnsi="Garamond"/>
          <w:sz w:val="24"/>
          <w:szCs w:val="24"/>
        </w:rPr>
        <w:t xml:space="preserve">.) </w:t>
      </w:r>
      <w:r w:rsidR="00F6135C" w:rsidRPr="00B42DA4">
        <w:rPr>
          <w:rFonts w:ascii="Garamond" w:hAnsi="Garamond"/>
          <w:sz w:val="24"/>
          <w:szCs w:val="24"/>
        </w:rPr>
        <w:t>0</w:t>
      </w:r>
      <w:r w:rsidR="00E3742E">
        <w:rPr>
          <w:rFonts w:ascii="Garamond" w:hAnsi="Garamond"/>
          <w:sz w:val="24"/>
          <w:szCs w:val="24"/>
        </w:rPr>
        <w:t>3</w:t>
      </w:r>
      <w:r w:rsidR="002D62B9">
        <w:rPr>
          <w:rFonts w:ascii="Garamond" w:hAnsi="Garamond"/>
          <w:sz w:val="24"/>
          <w:szCs w:val="24"/>
        </w:rPr>
        <w:t>5</w:t>
      </w:r>
      <w:r w:rsidRPr="00B42DA4">
        <w:rPr>
          <w:rFonts w:ascii="Garamond" w:hAnsi="Garamond"/>
          <w:sz w:val="24"/>
          <w:szCs w:val="24"/>
        </w:rPr>
        <w:t>-202</w:t>
      </w:r>
      <w:r w:rsidR="00EA7FCA">
        <w:rPr>
          <w:rFonts w:ascii="Garamond" w:hAnsi="Garamond"/>
          <w:sz w:val="24"/>
          <w:szCs w:val="24"/>
        </w:rPr>
        <w:t>3</w:t>
      </w:r>
    </w:p>
    <w:p w14:paraId="734915B7" w14:textId="5951DE9D" w:rsidR="00EB6175" w:rsidRPr="00B42DA4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B42DA4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2D62B9" w:rsidRPr="008B0E2E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https://zakazky.zcu.cz/contract_display_6211.html</w:t>
        </w:r>
      </w:hyperlink>
    </w:p>
    <w:p w14:paraId="2B5F5335" w14:textId="0BC467AA" w:rsidR="003C1FD6" w:rsidRPr="00B42DA4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B42DA4">
        <w:rPr>
          <w:rFonts w:ascii="Garamond" w:hAnsi="Garamond"/>
          <w:sz w:val="22"/>
          <w:szCs w:val="22"/>
        </w:rPr>
        <w:t>Veřejná zakázka je zadávána v</w:t>
      </w:r>
      <w:r w:rsidR="00931CC1" w:rsidRPr="00B42DA4">
        <w:rPr>
          <w:rFonts w:ascii="Garamond" w:hAnsi="Garamond"/>
          <w:sz w:val="22"/>
          <w:szCs w:val="22"/>
        </w:rPr>
        <w:t xml:space="preserve"> DNS </w:t>
      </w:r>
      <w:r w:rsidR="004D005B" w:rsidRPr="00B42DA4">
        <w:rPr>
          <w:rFonts w:ascii="Garamond" w:hAnsi="Garamond"/>
          <w:sz w:val="22"/>
          <w:szCs w:val="22"/>
        </w:rPr>
        <w:t xml:space="preserve">v </w:t>
      </w:r>
      <w:r w:rsidRPr="00B42DA4">
        <w:rPr>
          <w:rFonts w:ascii="Garamond" w:hAnsi="Garamond"/>
          <w:sz w:val="22"/>
          <w:szCs w:val="22"/>
        </w:rPr>
        <w:t>souladu s ust. § 141 zákona č. 134/2016 Sb. o zadávání veřejných zakázek (dále jen „ZZVZ“).</w:t>
      </w:r>
    </w:p>
    <w:p w14:paraId="4E829E9A" w14:textId="0916EAEA" w:rsidR="002E188D" w:rsidRPr="00B42DA4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B42DA4">
        <w:rPr>
          <w:rFonts w:ascii="Garamond" w:hAnsi="Garamond"/>
          <w:sz w:val="24"/>
          <w:szCs w:val="24"/>
        </w:rPr>
        <w:t>Lhůta pro podání nabíd</w:t>
      </w:r>
      <w:bookmarkEnd w:id="0"/>
      <w:r w:rsidRPr="00B42DA4">
        <w:rPr>
          <w:rFonts w:ascii="Garamond" w:hAnsi="Garamond"/>
          <w:sz w:val="24"/>
          <w:szCs w:val="24"/>
        </w:rPr>
        <w:t>ek</w:t>
      </w:r>
    </w:p>
    <w:p w14:paraId="6B26D401" w14:textId="24EFD6CE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B42DA4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B42DA4">
        <w:rPr>
          <w:rFonts w:ascii="Garamond" w:hAnsi="Garamond" w:cs="Arial"/>
          <w:sz w:val="22"/>
          <w:szCs w:val="22"/>
        </w:rPr>
        <w:t xml:space="preserve"> </w:t>
      </w:r>
      <w:r w:rsidR="001837F9">
        <w:rPr>
          <w:rFonts w:ascii="Garamond" w:hAnsi="Garamond" w:cs="Arial"/>
          <w:sz w:val="22"/>
          <w:szCs w:val="22"/>
        </w:rPr>
        <w:t>07</w:t>
      </w:r>
      <w:r w:rsidR="00FE3F05">
        <w:rPr>
          <w:rFonts w:ascii="Garamond" w:hAnsi="Garamond" w:cs="Arial"/>
          <w:sz w:val="22"/>
          <w:szCs w:val="22"/>
        </w:rPr>
        <w:t>.</w:t>
      </w:r>
      <w:r w:rsidR="00AC1D19">
        <w:rPr>
          <w:rFonts w:ascii="Garamond" w:hAnsi="Garamond" w:cs="Arial"/>
          <w:sz w:val="22"/>
          <w:szCs w:val="22"/>
        </w:rPr>
        <w:t>0</w:t>
      </w:r>
      <w:r w:rsidR="001837F9">
        <w:rPr>
          <w:rFonts w:ascii="Garamond" w:hAnsi="Garamond" w:cs="Arial"/>
          <w:sz w:val="22"/>
          <w:szCs w:val="22"/>
        </w:rPr>
        <w:t>9</w:t>
      </w:r>
      <w:r w:rsidR="00F6135C" w:rsidRPr="00E16802">
        <w:rPr>
          <w:rFonts w:ascii="Garamond" w:hAnsi="Garamond" w:cs="Arial"/>
          <w:sz w:val="22"/>
          <w:szCs w:val="22"/>
        </w:rPr>
        <w:t>.202</w:t>
      </w:r>
      <w:r w:rsidR="00AC1D19">
        <w:rPr>
          <w:rFonts w:ascii="Garamond" w:hAnsi="Garamond" w:cs="Arial"/>
          <w:sz w:val="22"/>
          <w:szCs w:val="22"/>
        </w:rPr>
        <w:t>3</w:t>
      </w:r>
      <w:r w:rsidR="003C1FD6" w:rsidRPr="00B42DA4">
        <w:rPr>
          <w:rFonts w:ascii="Garamond" w:hAnsi="Garamond" w:cs="Arial"/>
          <w:sz w:val="22"/>
          <w:szCs w:val="22"/>
        </w:rPr>
        <w:t xml:space="preserve"> do</w:t>
      </w:r>
      <w:r w:rsidRPr="00B42DA4">
        <w:rPr>
          <w:rFonts w:ascii="Garamond" w:hAnsi="Garamond" w:cs="Arial"/>
          <w:sz w:val="22"/>
          <w:szCs w:val="22"/>
        </w:rPr>
        <w:t xml:space="preserve"> </w:t>
      </w:r>
      <w:r w:rsidR="002E7D36">
        <w:rPr>
          <w:rFonts w:ascii="Garamond" w:hAnsi="Garamond" w:cs="Arial"/>
          <w:sz w:val="22"/>
          <w:szCs w:val="22"/>
        </w:rPr>
        <w:t>09</w:t>
      </w:r>
      <w:r w:rsidR="00E16802">
        <w:rPr>
          <w:rFonts w:ascii="Garamond" w:hAnsi="Garamond" w:cs="Arial"/>
          <w:sz w:val="22"/>
          <w:szCs w:val="22"/>
        </w:rPr>
        <w:t>:</w:t>
      </w:r>
      <w:r w:rsidR="002D62B9">
        <w:rPr>
          <w:rFonts w:ascii="Garamond" w:hAnsi="Garamond" w:cs="Arial"/>
          <w:sz w:val="22"/>
          <w:szCs w:val="22"/>
        </w:rPr>
        <w:t>3</w:t>
      </w:r>
      <w:r w:rsidR="00F6135C" w:rsidRPr="00B42DA4">
        <w:rPr>
          <w:rFonts w:ascii="Garamond" w:hAnsi="Garamond" w:cs="Arial"/>
          <w:sz w:val="22"/>
          <w:szCs w:val="22"/>
        </w:rPr>
        <w:t>0</w:t>
      </w:r>
      <w:r w:rsidRPr="00B42DA4">
        <w:rPr>
          <w:rFonts w:ascii="Garamond" w:hAnsi="Garamond" w:cs="Arial"/>
          <w:sz w:val="22"/>
          <w:szCs w:val="22"/>
        </w:rPr>
        <w:t xml:space="preserve"> hod</w:t>
      </w:r>
      <w:r w:rsidR="003C1FD6" w:rsidRPr="00B42DA4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628AB494" w:rsidR="002F419F" w:rsidRPr="00F54D1D" w:rsidRDefault="006A1217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6A1217">
        <w:rPr>
          <w:rFonts w:ascii="Garamond" w:hAnsi="Garamond" w:cs="Arial"/>
          <w:bCs/>
          <w:sz w:val="22"/>
          <w:szCs w:val="22"/>
        </w:rPr>
        <w:t>Mgr. Kateřina Sekyrová</w:t>
      </w:r>
      <w:r w:rsidR="00D05AA8" w:rsidRPr="006A1217">
        <w:rPr>
          <w:rFonts w:ascii="Garamond" w:hAnsi="Garamond" w:cs="Arial"/>
          <w:sz w:val="22"/>
          <w:szCs w:val="22"/>
        </w:rPr>
        <w:t>, tel.: +420</w:t>
      </w:r>
      <w:r w:rsidR="006C69C1" w:rsidRPr="006A1217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</w:t>
      </w:r>
      <w:r w:rsidRPr="006A1217">
        <w:rPr>
          <w:rFonts w:ascii="Garamond" w:hAnsi="Garamond" w:cs="Arial"/>
          <w:bCs/>
          <w:sz w:val="22"/>
          <w:szCs w:val="22"/>
        </w:rPr>
        <w:t>1</w:t>
      </w:r>
      <w:r w:rsidR="00D05AA8" w:rsidRPr="006A1217">
        <w:rPr>
          <w:rFonts w:ascii="Garamond" w:hAnsi="Garamond" w:cs="Arial"/>
          <w:sz w:val="22"/>
          <w:szCs w:val="22"/>
        </w:rPr>
        <w:t xml:space="preserve">, e-mail: </w:t>
      </w:r>
      <w:r w:rsidRPr="006A1217">
        <w:rPr>
          <w:rFonts w:ascii="Garamond" w:hAnsi="Garamond" w:cs="Arial"/>
          <w:bCs/>
          <w:sz w:val="22"/>
          <w:szCs w:val="22"/>
        </w:rPr>
        <w:t>ksekyrov</w:t>
      </w:r>
      <w:r w:rsidR="00E929D9" w:rsidRPr="006A1217">
        <w:rPr>
          <w:rFonts w:ascii="Garamond" w:hAnsi="Garamond" w:cs="Arial"/>
          <w:sz w:val="22"/>
          <w:szCs w:val="22"/>
        </w:rPr>
        <w:t>@</w:t>
      </w:r>
      <w:r w:rsidR="003C1FD6" w:rsidRPr="006A1217">
        <w:rPr>
          <w:rFonts w:ascii="Garamond" w:hAnsi="Garamond" w:cs="Arial"/>
          <w:sz w:val="22"/>
          <w:szCs w:val="22"/>
        </w:rPr>
        <w:t>ps</w:t>
      </w:r>
      <w:r w:rsidR="001905EC" w:rsidRPr="006A1217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51BAC5A8" w:rsidR="002F419F" w:rsidRPr="00094A85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</w:t>
      </w:r>
      <w:r w:rsidR="00BD3729" w:rsidRPr="00094A85">
        <w:rPr>
          <w:rFonts w:ascii="Garamond" w:hAnsi="Garamond" w:cs="Arial"/>
        </w:rPr>
        <w:t>Přílohu č.</w:t>
      </w:r>
      <w:r w:rsidR="00272068" w:rsidRPr="00094A85">
        <w:rPr>
          <w:rFonts w:ascii="Garamond" w:hAnsi="Garamond" w:cs="Arial"/>
        </w:rPr>
        <w:t> </w:t>
      </w:r>
      <w:r w:rsidR="00BD3729" w:rsidRPr="00094A85">
        <w:rPr>
          <w:rFonts w:ascii="Garamond" w:hAnsi="Garamond" w:cs="Arial"/>
        </w:rPr>
        <w:t xml:space="preserve">1 této </w:t>
      </w:r>
      <w:r w:rsidR="00A436C9" w:rsidRPr="00094A85">
        <w:rPr>
          <w:rFonts w:ascii="Garamond" w:hAnsi="Garamond" w:cs="Arial"/>
        </w:rPr>
        <w:t xml:space="preserve">Výzvy </w:t>
      </w:r>
      <w:r w:rsidR="00BD3729" w:rsidRPr="00094A85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28FB5B75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6A1217" w:rsidRPr="006A1217">
        <w:rPr>
          <w:rFonts w:ascii="Garamond" w:hAnsi="Garamond" w:cs="Arial"/>
        </w:rPr>
        <w:t>nábytku pro potřeby ZČU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D9F94E9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8C0B5B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="00BB7803">
        <w:rPr>
          <w:rFonts w:ascii="Garamond" w:hAnsi="Garamond" w:cs="Arial"/>
          <w:sz w:val="22"/>
          <w:szCs w:val="22"/>
        </w:rPr>
        <w:t xml:space="preserve"> a 8.6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8C0B5B">
        <w:rPr>
          <w:rFonts w:ascii="Garamond" w:hAnsi="Garamond" w:cs="Arial"/>
          <w:sz w:val="22"/>
          <w:szCs w:val="22"/>
        </w:rPr>
        <w:t>Výzvy</w:t>
      </w:r>
      <w:r w:rsidR="008C0B5B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A0FBAB6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287ABBB3" w14:textId="50503AE4" w:rsidR="004B38C6" w:rsidRPr="004B38C6" w:rsidRDefault="004B38C6" w:rsidP="004B38C6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B31E62">
        <w:rPr>
          <w:rFonts w:ascii="Garamond" w:hAnsi="Garamond" w:cs="Arial"/>
          <w:sz w:val="22"/>
          <w:szCs w:val="22"/>
        </w:rPr>
        <w:t xml:space="preserve">V příloze č. 2 Závazného návrhu smlouvy je dodavatel povinen doplnit obchodní název a typ nabízeného Předmětu plnění u příslušné položky, pokud Zadavatel takové údaje u dané položky vyžaduje doplnit, tj. pokud je příslušná buňka tabulky </w:t>
      </w:r>
      <w:r w:rsidRPr="00B31E62">
        <w:rPr>
          <w:rFonts w:ascii="Garamond" w:hAnsi="Garamond" w:cs="Arial"/>
          <w:sz w:val="22"/>
          <w:szCs w:val="22"/>
          <w:highlight w:val="yellow"/>
        </w:rPr>
        <w:t>žlutě</w:t>
      </w:r>
      <w:r w:rsidRPr="00B31E62">
        <w:rPr>
          <w:rFonts w:ascii="Garamond" w:hAnsi="Garamond" w:cs="Arial"/>
          <w:sz w:val="22"/>
          <w:szCs w:val="22"/>
        </w:rPr>
        <w:t xml:space="preserve"> zvýrazněna. V případě nesplnění této podmínky může být dodavatel vyloučen ze zadávání veřejné zakázky.</w:t>
      </w:r>
    </w:p>
    <w:p w14:paraId="105F039C" w14:textId="1314FD6A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</w:t>
      </w:r>
      <w:r w:rsidR="001837F9" w:rsidRPr="00F4269B">
        <w:rPr>
          <w:rFonts w:ascii="Garamond" w:hAnsi="Garamond" w:cs="Arial"/>
          <w:sz w:val="22"/>
          <w:szCs w:val="22"/>
        </w:rPr>
        <w:t xml:space="preserve"> </w:t>
      </w:r>
      <w:r w:rsidR="001837F9">
        <w:rPr>
          <w:rFonts w:ascii="Garamond" w:hAnsi="Garamond" w:cs="Arial"/>
          <w:sz w:val="22"/>
          <w:szCs w:val="22"/>
        </w:rPr>
        <w:t>ve formátu PDF/A</w:t>
      </w:r>
      <w:r w:rsidR="001837F9"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 w:rsidR="001837F9">
        <w:rPr>
          <w:rFonts w:ascii="Garamond" w:hAnsi="Garamond" w:cs="Arial"/>
          <w:sz w:val="22"/>
          <w:szCs w:val="22"/>
        </w:rPr>
        <w:t>uznávaným</w:t>
      </w:r>
      <w:r w:rsidR="001837F9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</w:t>
      </w:r>
      <w:r w:rsidRPr="00F4269B">
        <w:rPr>
          <w:rFonts w:ascii="Garamond" w:hAnsi="Garamond" w:cs="Arial"/>
          <w:sz w:val="22"/>
          <w:szCs w:val="22"/>
        </w:rPr>
        <w:t>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7CEFD1AC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1837F9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1837F9" w:rsidRPr="00F4269B">
        <w:rPr>
          <w:rFonts w:ascii="Garamond" w:hAnsi="Garamond" w:cs="Arial"/>
          <w:b/>
          <w:sz w:val="22"/>
          <w:szCs w:val="22"/>
        </w:rPr>
        <w:t>.</w:t>
      </w:r>
      <w:r w:rsidR="001837F9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1837F9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1837F9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</w:t>
      </w:r>
      <w:r w:rsidRPr="00F4269B">
        <w:rPr>
          <w:rFonts w:ascii="Garamond" w:hAnsi="Garamond" w:cs="Arial"/>
          <w:b/>
          <w:sz w:val="22"/>
          <w:szCs w:val="22"/>
        </w:rPr>
        <w:t>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582199B6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9121C9">
        <w:rPr>
          <w:rFonts w:ascii="Garamond" w:hAnsi="Garamond" w:cs="Garamond"/>
          <w:color w:val="000000"/>
          <w:sz w:val="22"/>
          <w:szCs w:val="22"/>
        </w:rPr>
        <w:t xml:space="preserve"> nebo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5367BC55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</w:t>
      </w:r>
      <w:r w:rsidR="0027712B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27712B">
        <w:rPr>
          <w:rFonts w:ascii="Garamond" w:hAnsi="Garamond" w:cs="Arial"/>
          <w:sz w:val="22"/>
          <w:szCs w:val="22"/>
        </w:rPr>
        <w:t xml:space="preserve">oznámení o </w:t>
      </w:r>
      <w:r w:rsidRPr="00670086">
        <w:rPr>
          <w:rFonts w:ascii="Garamond" w:hAnsi="Garamond" w:cs="Arial"/>
          <w:sz w:val="22"/>
          <w:szCs w:val="22"/>
        </w:rPr>
        <w:t>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3C0AAD60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  <w:r w:rsidR="0098156F">
        <w:rPr>
          <w:rFonts w:ascii="Garamond" w:hAnsi="Garamond"/>
          <w:sz w:val="22"/>
          <w:szCs w:val="22"/>
        </w:rPr>
        <w:t xml:space="preserve"> </w:t>
      </w:r>
    </w:p>
    <w:p w14:paraId="333ED225" w14:textId="222493A5" w:rsidR="00DB6A1B" w:rsidRPr="00996AB9" w:rsidRDefault="00DB6A1B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996AB9">
        <w:rPr>
          <w:rFonts w:ascii="Garamond" w:hAnsi="Garamond"/>
          <w:sz w:val="22"/>
          <w:szCs w:val="22"/>
        </w:rPr>
        <w:t xml:space="preserve">Při stanovení zásad environmentálně odpovědného zadávání se zadavatel rozhodl aplikovat </w:t>
      </w:r>
      <w:r w:rsidR="00850E49" w:rsidRPr="00996AB9">
        <w:rPr>
          <w:rFonts w:ascii="Garamond" w:hAnsi="Garamond"/>
          <w:sz w:val="22"/>
          <w:szCs w:val="22"/>
        </w:rPr>
        <w:t xml:space="preserve">hlavní </w:t>
      </w:r>
      <w:r w:rsidRPr="00996AB9">
        <w:rPr>
          <w:rFonts w:ascii="Garamond" w:hAnsi="Garamond"/>
          <w:sz w:val="22"/>
          <w:szCs w:val="22"/>
        </w:rPr>
        <w:t>aspekty vycházející z kritérií pro Ekoznačku EU</w:t>
      </w:r>
      <w:r w:rsidR="009D2E86" w:rsidRPr="00996AB9">
        <w:rPr>
          <w:rFonts w:ascii="Garamond" w:hAnsi="Garamond"/>
          <w:sz w:val="22"/>
          <w:szCs w:val="22"/>
        </w:rPr>
        <w:t xml:space="preserve"> </w:t>
      </w:r>
      <w:r w:rsidR="00002500" w:rsidRPr="00996AB9">
        <w:rPr>
          <w:rFonts w:ascii="Garamond" w:hAnsi="Garamond"/>
          <w:sz w:val="22"/>
          <w:szCs w:val="22"/>
        </w:rPr>
        <w:t>a pro</w:t>
      </w:r>
      <w:r w:rsidRPr="00996AB9">
        <w:rPr>
          <w:rFonts w:ascii="Garamond" w:hAnsi="Garamond"/>
          <w:sz w:val="22"/>
          <w:szCs w:val="22"/>
        </w:rPr>
        <w:t xml:space="preserve"> značku Ekologicky šetrný výrobek</w:t>
      </w:r>
      <w:r w:rsidR="00850E49" w:rsidRPr="00996AB9">
        <w:rPr>
          <w:rFonts w:ascii="Garamond" w:hAnsi="Garamond"/>
          <w:sz w:val="22"/>
          <w:szCs w:val="22"/>
        </w:rPr>
        <w:t>, tj.</w:t>
      </w:r>
      <w:r w:rsidR="00D227A3" w:rsidRPr="00996AB9">
        <w:rPr>
          <w:rFonts w:ascii="Garamond" w:hAnsi="Garamond"/>
          <w:sz w:val="22"/>
          <w:szCs w:val="22"/>
        </w:rPr>
        <w:t xml:space="preserve"> eliminovat nebezpečné látky při výrobě a povrchové úpravě nábytku.</w:t>
      </w:r>
    </w:p>
    <w:p w14:paraId="769FF801" w14:textId="7CE96883" w:rsidR="00113AA6" w:rsidRPr="00996AB9" w:rsidRDefault="00D227A3" w:rsidP="001C00B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996AB9">
        <w:rPr>
          <w:rFonts w:ascii="Garamond" w:hAnsi="Garamond"/>
          <w:sz w:val="22"/>
          <w:szCs w:val="22"/>
        </w:rPr>
        <w:lastRenderedPageBreak/>
        <w:t>Zadavatel požaduje, aby Předmět plnění</w:t>
      </w:r>
      <w:r w:rsidR="00E035B9" w:rsidRPr="00996AB9">
        <w:rPr>
          <w:rFonts w:ascii="Garamond" w:hAnsi="Garamond"/>
          <w:sz w:val="22"/>
          <w:szCs w:val="22"/>
        </w:rPr>
        <w:t xml:space="preserve"> (resp. určité výrobky)</w:t>
      </w:r>
      <w:r w:rsidRPr="00996AB9">
        <w:rPr>
          <w:rFonts w:ascii="Garamond" w:hAnsi="Garamond"/>
          <w:sz w:val="22"/>
          <w:szCs w:val="22"/>
        </w:rPr>
        <w:t xml:space="preserve"> byl vyroben s maximálně eliminovaným dopadem na životní prostředí. Dřevěné části nábytku (pokud je jejich podíl na hmotnosti větší než 5</w:t>
      </w:r>
      <w:r w:rsidR="00996AB9">
        <w:rPr>
          <w:rFonts w:ascii="Garamond" w:hAnsi="Garamond"/>
          <w:sz w:val="22"/>
          <w:szCs w:val="22"/>
        </w:rPr>
        <w:t> </w:t>
      </w:r>
      <w:r w:rsidRPr="00996AB9">
        <w:rPr>
          <w:rFonts w:ascii="Garamond" w:hAnsi="Garamond"/>
          <w:sz w:val="22"/>
          <w:szCs w:val="22"/>
        </w:rPr>
        <w:t xml:space="preserve">%) musí být vyrobeny ze dřeva nebo z materiálů na bázi dřeva, které </w:t>
      </w:r>
      <w:r w:rsidR="009A28B0" w:rsidRPr="00996AB9">
        <w:rPr>
          <w:rFonts w:ascii="Garamond" w:hAnsi="Garamond" w:cs="Helvetica"/>
          <w:sz w:val="22"/>
          <w:szCs w:val="22"/>
          <w:shd w:val="clear" w:color="auto" w:fill="FFFFFF"/>
        </w:rPr>
        <w:t xml:space="preserve">pochází z lesů </w:t>
      </w:r>
      <w:r w:rsidR="00384976" w:rsidRPr="00996AB9">
        <w:rPr>
          <w:rFonts w:ascii="Garamond" w:hAnsi="Garamond" w:cs="Helvetica"/>
          <w:sz w:val="22"/>
          <w:szCs w:val="22"/>
          <w:shd w:val="clear" w:color="auto" w:fill="FFFFFF"/>
        </w:rPr>
        <w:t>sp</w:t>
      </w:r>
      <w:r w:rsidR="00F47C6C" w:rsidRPr="00996AB9">
        <w:rPr>
          <w:rFonts w:ascii="Garamond" w:hAnsi="Garamond" w:cs="Helvetica"/>
          <w:sz w:val="22"/>
          <w:szCs w:val="22"/>
          <w:shd w:val="clear" w:color="auto" w:fill="FFFFFF"/>
        </w:rPr>
        <w:t xml:space="preserve">ravovaných trvale udržitelným způsobem hospodaření </w:t>
      </w:r>
      <w:r w:rsidR="009A28B0" w:rsidRPr="00996AB9">
        <w:rPr>
          <w:rFonts w:ascii="Garamond" w:hAnsi="Garamond" w:cs="Helvetica"/>
          <w:sz w:val="22"/>
          <w:szCs w:val="22"/>
          <w:shd w:val="clear" w:color="auto" w:fill="FFFFFF"/>
        </w:rPr>
        <w:t xml:space="preserve">(tzn. </w:t>
      </w:r>
      <w:r w:rsidR="00F47C6C" w:rsidRPr="00996AB9">
        <w:rPr>
          <w:rFonts w:ascii="Garamond" w:hAnsi="Garamond" w:cs="Helvetica"/>
          <w:sz w:val="22"/>
          <w:szCs w:val="22"/>
          <w:shd w:val="clear" w:color="auto" w:fill="FFFFFF"/>
        </w:rPr>
        <w:t xml:space="preserve">musí </w:t>
      </w:r>
      <w:r w:rsidR="009A28B0" w:rsidRPr="00996AB9">
        <w:rPr>
          <w:rFonts w:ascii="Garamond" w:hAnsi="Garamond" w:cs="Helvetica"/>
          <w:sz w:val="22"/>
          <w:szCs w:val="22"/>
          <w:shd w:val="clear" w:color="auto" w:fill="FFFFFF"/>
        </w:rPr>
        <w:t>splň</w:t>
      </w:r>
      <w:r w:rsidR="00F47C6C" w:rsidRPr="00996AB9">
        <w:rPr>
          <w:rFonts w:ascii="Garamond" w:hAnsi="Garamond" w:cs="Helvetica"/>
          <w:sz w:val="22"/>
          <w:szCs w:val="22"/>
          <w:shd w:val="clear" w:color="auto" w:fill="FFFFFF"/>
        </w:rPr>
        <w:t>ovat</w:t>
      </w:r>
      <w:r w:rsidR="009A28B0" w:rsidRPr="00996AB9">
        <w:rPr>
          <w:rFonts w:ascii="Garamond" w:hAnsi="Garamond" w:cs="Helvetica"/>
          <w:sz w:val="22"/>
          <w:szCs w:val="22"/>
          <w:shd w:val="clear" w:color="auto" w:fill="FFFFFF"/>
        </w:rPr>
        <w:t xml:space="preserve"> požadavky na certifikaci FSC nebo PEFC)</w:t>
      </w:r>
      <w:r w:rsidR="00BD01F7" w:rsidRPr="00996AB9">
        <w:rPr>
          <w:rFonts w:ascii="Garamond" w:hAnsi="Garamond" w:cs="Helvetica"/>
          <w:sz w:val="22"/>
          <w:szCs w:val="22"/>
          <w:shd w:val="clear" w:color="auto" w:fill="FFFFFF"/>
        </w:rPr>
        <w:t xml:space="preserve"> (viz rovněž čl. 15 této Výzvy)</w:t>
      </w:r>
      <w:r w:rsidR="009A28B0" w:rsidRPr="00996AB9">
        <w:rPr>
          <w:rFonts w:ascii="Garamond" w:hAnsi="Garamond" w:cs="Helvetica"/>
          <w:sz w:val="22"/>
          <w:szCs w:val="22"/>
          <w:shd w:val="clear" w:color="auto" w:fill="FFFFFF"/>
        </w:rPr>
        <w:t>.</w:t>
      </w:r>
    </w:p>
    <w:p w14:paraId="4D9EE2BE" w14:textId="404D767B" w:rsidR="009A28B0" w:rsidRPr="00996AB9" w:rsidRDefault="00566BCE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996AB9">
        <w:rPr>
          <w:rFonts w:ascii="Garamond" w:hAnsi="Garamond"/>
          <w:sz w:val="22"/>
          <w:szCs w:val="22"/>
        </w:rPr>
        <w:t>V</w:t>
      </w:r>
      <w:r w:rsidR="00837423" w:rsidRPr="00996AB9">
        <w:rPr>
          <w:rFonts w:ascii="Garamond" w:hAnsi="Garamond"/>
          <w:sz w:val="22"/>
          <w:szCs w:val="22"/>
        </w:rPr>
        <w:t xml:space="preserve"> nábytkových</w:t>
      </w:r>
      <w:r w:rsidRPr="00996AB9">
        <w:rPr>
          <w:rFonts w:ascii="Garamond" w:hAnsi="Garamond"/>
          <w:sz w:val="22"/>
          <w:szCs w:val="22"/>
        </w:rPr>
        <w:t xml:space="preserve"> výrobcích či v jakémkoli dílci/materiálu, které výrobce nábytku přímo používá</w:t>
      </w:r>
      <w:r w:rsidR="00F47C6C" w:rsidRPr="00996AB9">
        <w:rPr>
          <w:rFonts w:ascii="Garamond" w:hAnsi="Garamond"/>
          <w:sz w:val="22"/>
          <w:szCs w:val="22"/>
        </w:rPr>
        <w:t xml:space="preserve"> pro výrobu Předmětu plnění</w:t>
      </w:r>
      <w:r w:rsidR="00E035B9" w:rsidRPr="00996AB9">
        <w:rPr>
          <w:rFonts w:ascii="Garamond" w:hAnsi="Garamond"/>
          <w:sz w:val="22"/>
          <w:szCs w:val="22"/>
        </w:rPr>
        <w:t xml:space="preserve"> (resp. určitých výrobků)</w:t>
      </w:r>
      <w:r w:rsidRPr="00996AB9">
        <w:rPr>
          <w:rFonts w:ascii="Garamond" w:hAnsi="Garamond"/>
          <w:sz w:val="22"/>
          <w:szCs w:val="22"/>
        </w:rPr>
        <w:t xml:space="preserve">, jako jsou zejm. lepidla, laky, barvy, základní nátěrové hmoty, mořidla dřeva, biocidní přípravky (např. konzervační přípravky na dřevo), biocidy, zpomalovače hoření, výplně, vosky, oleje, výplně spár a tmelů, barviva, pryskyřice či maziva apod., nesmí být obsaženy </w:t>
      </w:r>
      <w:r w:rsidR="00D44B8D" w:rsidRPr="00996AB9">
        <w:rPr>
          <w:rFonts w:ascii="Garamond" w:hAnsi="Garamond"/>
          <w:sz w:val="22"/>
          <w:szCs w:val="22"/>
        </w:rPr>
        <w:t xml:space="preserve">chemické </w:t>
      </w:r>
      <w:r w:rsidRPr="00996AB9">
        <w:rPr>
          <w:rFonts w:ascii="Garamond" w:hAnsi="Garamond"/>
          <w:sz w:val="22"/>
          <w:szCs w:val="22"/>
        </w:rPr>
        <w:t xml:space="preserve">látky </w:t>
      </w:r>
      <w:r w:rsidR="00D44B8D" w:rsidRPr="00996AB9">
        <w:rPr>
          <w:rFonts w:ascii="Garamond" w:hAnsi="Garamond"/>
          <w:sz w:val="22"/>
          <w:szCs w:val="22"/>
        </w:rPr>
        <w:t xml:space="preserve">či směsi </w:t>
      </w:r>
      <w:r w:rsidRPr="00996AB9">
        <w:rPr>
          <w:rFonts w:ascii="Garamond" w:hAnsi="Garamond"/>
          <w:sz w:val="22"/>
          <w:szCs w:val="22"/>
        </w:rPr>
        <w:t>klasifikované v souladu s nařízením (ES) č. 1272/2008</w:t>
      </w:r>
      <w:r w:rsidR="00F47C6C" w:rsidRPr="00996AB9">
        <w:rPr>
          <w:rFonts w:ascii="Garamond" w:hAnsi="Garamond"/>
          <w:sz w:val="22"/>
          <w:szCs w:val="22"/>
        </w:rPr>
        <w:t xml:space="preserve"> jako nebezpečné</w:t>
      </w:r>
      <w:r w:rsidRPr="00996AB9">
        <w:rPr>
          <w:rFonts w:ascii="Garamond" w:hAnsi="Garamond"/>
          <w:sz w:val="22"/>
          <w:szCs w:val="22"/>
        </w:rPr>
        <w:t>.</w:t>
      </w:r>
      <w:r w:rsidR="00CC263D" w:rsidRPr="00996AB9">
        <w:rPr>
          <w:rFonts w:ascii="Garamond" w:hAnsi="Garamond"/>
          <w:sz w:val="22"/>
          <w:szCs w:val="22"/>
        </w:rPr>
        <w:t xml:space="preserve"> Výrobek označený ekoznačkou</w:t>
      </w:r>
      <w:r w:rsidR="00DC21A3" w:rsidRPr="00996AB9">
        <w:rPr>
          <w:rFonts w:ascii="Garamond" w:hAnsi="Garamond"/>
          <w:sz w:val="22"/>
          <w:szCs w:val="22"/>
        </w:rPr>
        <w:t>, udělenou v souladu s ISO 14024</w:t>
      </w:r>
      <w:r w:rsidR="00CC263D" w:rsidRPr="00996AB9">
        <w:rPr>
          <w:rFonts w:ascii="Garamond" w:hAnsi="Garamond"/>
          <w:sz w:val="22"/>
          <w:szCs w:val="22"/>
        </w:rPr>
        <w:t xml:space="preserve"> (např. Ekologicky šetrný výrobek, Evropská ekoznačka – </w:t>
      </w:r>
      <w:proofErr w:type="spellStart"/>
      <w:r w:rsidR="00CC263D" w:rsidRPr="00996AB9">
        <w:rPr>
          <w:rFonts w:ascii="Garamond" w:hAnsi="Garamond"/>
          <w:sz w:val="22"/>
          <w:szCs w:val="22"/>
        </w:rPr>
        <w:t>The</w:t>
      </w:r>
      <w:proofErr w:type="spellEnd"/>
      <w:r w:rsidR="00CC263D" w:rsidRPr="00996AB9">
        <w:rPr>
          <w:rFonts w:ascii="Garamond" w:hAnsi="Garamond"/>
          <w:sz w:val="22"/>
          <w:szCs w:val="22"/>
        </w:rPr>
        <w:t xml:space="preserve"> </w:t>
      </w:r>
      <w:proofErr w:type="spellStart"/>
      <w:r w:rsidR="00CC263D" w:rsidRPr="00996AB9">
        <w:rPr>
          <w:rFonts w:ascii="Garamond" w:hAnsi="Garamond"/>
          <w:sz w:val="22"/>
          <w:szCs w:val="22"/>
        </w:rPr>
        <w:t>Flower</w:t>
      </w:r>
      <w:proofErr w:type="spellEnd"/>
      <w:r w:rsidR="00CC263D" w:rsidRPr="00996AB9">
        <w:rPr>
          <w:rFonts w:ascii="Garamond" w:hAnsi="Garamond"/>
          <w:sz w:val="22"/>
          <w:szCs w:val="22"/>
        </w:rPr>
        <w:t>)</w:t>
      </w:r>
      <w:r w:rsidR="00DC21A3" w:rsidRPr="00996AB9">
        <w:rPr>
          <w:rFonts w:ascii="Garamond" w:hAnsi="Garamond"/>
          <w:sz w:val="22"/>
          <w:szCs w:val="22"/>
        </w:rPr>
        <w:t>,</w:t>
      </w:r>
      <w:r w:rsidR="00CC263D" w:rsidRPr="00996AB9">
        <w:rPr>
          <w:rFonts w:ascii="Garamond" w:hAnsi="Garamond"/>
          <w:sz w:val="22"/>
          <w:szCs w:val="22"/>
        </w:rPr>
        <w:t xml:space="preserve"> bude považován </w:t>
      </w:r>
      <w:r w:rsidR="00276175" w:rsidRPr="00996AB9">
        <w:rPr>
          <w:rFonts w:ascii="Garamond" w:hAnsi="Garamond"/>
          <w:sz w:val="22"/>
          <w:szCs w:val="22"/>
        </w:rPr>
        <w:t xml:space="preserve">za </w:t>
      </w:r>
      <w:r w:rsidR="00CC263D" w:rsidRPr="00996AB9">
        <w:rPr>
          <w:rFonts w:ascii="Garamond" w:hAnsi="Garamond"/>
          <w:sz w:val="22"/>
          <w:szCs w:val="22"/>
        </w:rPr>
        <w:t>vyhovující</w:t>
      </w:r>
      <w:r w:rsidR="00BD01F7" w:rsidRPr="00996AB9">
        <w:rPr>
          <w:rFonts w:ascii="Garamond" w:hAnsi="Garamond"/>
          <w:sz w:val="22"/>
          <w:szCs w:val="22"/>
        </w:rPr>
        <w:t xml:space="preserve"> </w:t>
      </w:r>
      <w:r w:rsidR="00BD01F7" w:rsidRPr="00996AB9">
        <w:rPr>
          <w:rFonts w:ascii="Garamond" w:hAnsi="Garamond" w:cs="Helvetica"/>
          <w:sz w:val="22"/>
          <w:szCs w:val="22"/>
          <w:shd w:val="clear" w:color="auto" w:fill="FFFFFF"/>
        </w:rPr>
        <w:t>(viz rovněž čl. 15 této Výzvy)</w:t>
      </w:r>
      <w:r w:rsidR="00CC263D" w:rsidRPr="00996AB9">
        <w:rPr>
          <w:rFonts w:ascii="Garamond" w:hAnsi="Garamond"/>
          <w:sz w:val="22"/>
          <w:szCs w:val="22"/>
        </w:rPr>
        <w:t>.</w:t>
      </w:r>
    </w:p>
    <w:p w14:paraId="6B616248" w14:textId="75F787A3" w:rsidR="00837423" w:rsidRPr="00996AB9" w:rsidRDefault="0083742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996AB9">
        <w:rPr>
          <w:rFonts w:ascii="Garamond" w:hAnsi="Garamond"/>
          <w:sz w:val="22"/>
          <w:szCs w:val="22"/>
        </w:rPr>
        <w:t xml:space="preserve">V žádné části nábytkového výrobku nesmějí být použity plasty </w:t>
      </w:r>
      <w:r w:rsidR="00FF6EB6" w:rsidRPr="00996AB9">
        <w:rPr>
          <w:rFonts w:ascii="Garamond" w:hAnsi="Garamond"/>
          <w:sz w:val="22"/>
          <w:szCs w:val="22"/>
        </w:rPr>
        <w:t xml:space="preserve">a čalounické potahové materiály </w:t>
      </w:r>
      <w:r w:rsidRPr="00996AB9">
        <w:rPr>
          <w:rFonts w:ascii="Garamond" w:hAnsi="Garamond"/>
          <w:sz w:val="22"/>
          <w:szCs w:val="22"/>
        </w:rPr>
        <w:t>vyrobené za použití monomeru vinylchloridu (VCM).</w:t>
      </w:r>
      <w:r w:rsidR="00FF6EB6" w:rsidRPr="00996AB9">
        <w:rPr>
          <w:rFonts w:ascii="Garamond" w:hAnsi="Garamond"/>
          <w:sz w:val="22"/>
          <w:szCs w:val="22"/>
        </w:rPr>
        <w:t xml:space="preserve"> </w:t>
      </w:r>
      <w:r w:rsidR="00DC21A3" w:rsidRPr="00996AB9">
        <w:rPr>
          <w:rFonts w:ascii="Garamond" w:hAnsi="Garamond"/>
          <w:sz w:val="22"/>
          <w:szCs w:val="22"/>
        </w:rPr>
        <w:t>Výrobek označený ekoznačkou, udělenou v</w:t>
      </w:r>
      <w:r w:rsidR="00D44B8D" w:rsidRPr="00996AB9">
        <w:rPr>
          <w:rFonts w:ascii="Garamond" w:hAnsi="Garamond"/>
          <w:sz w:val="22"/>
          <w:szCs w:val="22"/>
        </w:rPr>
        <w:t> </w:t>
      </w:r>
      <w:r w:rsidR="00DC21A3" w:rsidRPr="00996AB9">
        <w:rPr>
          <w:rFonts w:ascii="Garamond" w:hAnsi="Garamond"/>
          <w:sz w:val="22"/>
          <w:szCs w:val="22"/>
        </w:rPr>
        <w:t xml:space="preserve">souladu s ISO 14024 (např. Ekologicky šetrný výrobek, Evropská ekoznačka – </w:t>
      </w:r>
      <w:proofErr w:type="spellStart"/>
      <w:r w:rsidR="00DC21A3" w:rsidRPr="00996AB9">
        <w:rPr>
          <w:rFonts w:ascii="Garamond" w:hAnsi="Garamond"/>
          <w:sz w:val="22"/>
          <w:szCs w:val="22"/>
        </w:rPr>
        <w:t>The</w:t>
      </w:r>
      <w:proofErr w:type="spellEnd"/>
      <w:r w:rsidR="00DC21A3" w:rsidRPr="00996AB9">
        <w:rPr>
          <w:rFonts w:ascii="Garamond" w:hAnsi="Garamond"/>
          <w:sz w:val="22"/>
          <w:szCs w:val="22"/>
        </w:rPr>
        <w:t xml:space="preserve"> </w:t>
      </w:r>
      <w:proofErr w:type="spellStart"/>
      <w:r w:rsidR="00DC21A3" w:rsidRPr="00996AB9">
        <w:rPr>
          <w:rFonts w:ascii="Garamond" w:hAnsi="Garamond"/>
          <w:sz w:val="22"/>
          <w:szCs w:val="22"/>
        </w:rPr>
        <w:t>Flower</w:t>
      </w:r>
      <w:proofErr w:type="spellEnd"/>
      <w:r w:rsidR="00DC21A3" w:rsidRPr="00996AB9">
        <w:rPr>
          <w:rFonts w:ascii="Garamond" w:hAnsi="Garamond"/>
          <w:sz w:val="22"/>
          <w:szCs w:val="22"/>
        </w:rPr>
        <w:t xml:space="preserve">), bude považován </w:t>
      </w:r>
      <w:r w:rsidR="00D57B28" w:rsidRPr="00996AB9">
        <w:rPr>
          <w:rFonts w:ascii="Garamond" w:hAnsi="Garamond"/>
          <w:sz w:val="22"/>
          <w:szCs w:val="22"/>
        </w:rPr>
        <w:t xml:space="preserve">za </w:t>
      </w:r>
      <w:r w:rsidR="00DC21A3" w:rsidRPr="00996AB9">
        <w:rPr>
          <w:rFonts w:ascii="Garamond" w:hAnsi="Garamond"/>
          <w:sz w:val="22"/>
          <w:szCs w:val="22"/>
        </w:rPr>
        <w:t>vyhovující</w:t>
      </w:r>
      <w:r w:rsidR="00BD01F7" w:rsidRPr="00996AB9">
        <w:rPr>
          <w:rFonts w:ascii="Garamond" w:hAnsi="Garamond" w:cs="Helvetica"/>
          <w:sz w:val="22"/>
          <w:szCs w:val="22"/>
          <w:shd w:val="clear" w:color="auto" w:fill="FFFFFF"/>
        </w:rPr>
        <w:t xml:space="preserve"> (viz rovněž čl. 15 této Výzvy)</w:t>
      </w:r>
      <w:r w:rsidR="00CC263D" w:rsidRPr="00996AB9">
        <w:rPr>
          <w:rFonts w:ascii="Garamond" w:hAnsi="Garamond"/>
          <w:sz w:val="22"/>
          <w:szCs w:val="22"/>
        </w:rPr>
        <w:t>.</w:t>
      </w:r>
    </w:p>
    <w:p w14:paraId="3472E67D" w14:textId="78722C58" w:rsidR="009D2E86" w:rsidRDefault="009D2E86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Dále zadavatel požaduje, aby Předmět plnění, resp.</w:t>
      </w:r>
      <w:r w:rsidR="00596C98">
        <w:rPr>
          <w:rFonts w:ascii="Garamond" w:hAnsi="Garamond"/>
          <w:sz w:val="22"/>
          <w:szCs w:val="22"/>
        </w:rPr>
        <w:t xml:space="preserve"> jednotlivé výrobky</w:t>
      </w:r>
      <w:r>
        <w:rPr>
          <w:rFonts w:ascii="Garamond" w:hAnsi="Garamond"/>
          <w:sz w:val="22"/>
          <w:szCs w:val="22"/>
        </w:rPr>
        <w:t xml:space="preserve"> </w:t>
      </w:r>
      <w:r w:rsidR="00D44B8D">
        <w:rPr>
          <w:rFonts w:ascii="Garamond" w:hAnsi="Garamond"/>
          <w:sz w:val="22"/>
          <w:szCs w:val="22"/>
        </w:rPr>
        <w:t xml:space="preserve">a jejich části </w:t>
      </w:r>
      <w:r>
        <w:rPr>
          <w:rFonts w:ascii="Garamond" w:hAnsi="Garamond"/>
          <w:sz w:val="22"/>
          <w:szCs w:val="22"/>
        </w:rPr>
        <w:t>byly snadno demontovatelné, vyměnitelné či nahraditelné</w:t>
      </w:r>
      <w:r w:rsidR="00596C98">
        <w:rPr>
          <w:rFonts w:ascii="Garamond" w:hAnsi="Garamond"/>
          <w:sz w:val="22"/>
          <w:szCs w:val="22"/>
        </w:rPr>
        <w:t>, pokud je to po technické stránce možné.</w:t>
      </w:r>
    </w:p>
    <w:p w14:paraId="584BD0A8" w14:textId="7C5DC59C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78E3A012" w14:textId="1F94D48B" w:rsidR="00FB1018" w:rsidRPr="00D5784D" w:rsidRDefault="00796F7B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D5784D">
        <w:rPr>
          <w:rFonts w:ascii="Garamond" w:hAnsi="Garamond" w:cs="Arial"/>
          <w:b/>
          <w:sz w:val="22"/>
          <w:szCs w:val="22"/>
        </w:rPr>
        <w:t xml:space="preserve">Zadavatel </w:t>
      </w:r>
      <w:r w:rsidR="00996AB9" w:rsidRPr="00D5784D">
        <w:rPr>
          <w:rFonts w:ascii="Garamond" w:hAnsi="Garamond"/>
          <w:b/>
          <w:sz w:val="22"/>
          <w:szCs w:val="22"/>
        </w:rPr>
        <w:t>ve smyslu ust. § 104 ZZVZ požaduje, aby vybraný doda</w:t>
      </w:r>
      <w:r w:rsidR="002D28C6">
        <w:rPr>
          <w:rFonts w:ascii="Garamond" w:hAnsi="Garamond"/>
          <w:b/>
          <w:sz w:val="22"/>
          <w:szCs w:val="22"/>
        </w:rPr>
        <w:t>va</w:t>
      </w:r>
      <w:r w:rsidR="00996AB9" w:rsidRPr="00D5784D">
        <w:rPr>
          <w:rFonts w:ascii="Garamond" w:hAnsi="Garamond"/>
          <w:b/>
          <w:sz w:val="22"/>
          <w:szCs w:val="22"/>
        </w:rPr>
        <w:t xml:space="preserve">tel nejpozději před uzavřením </w:t>
      </w:r>
      <w:r w:rsidR="00244E61">
        <w:rPr>
          <w:rFonts w:ascii="Garamond" w:hAnsi="Garamond"/>
          <w:b/>
          <w:sz w:val="22"/>
          <w:szCs w:val="22"/>
        </w:rPr>
        <w:t xml:space="preserve">smlouvy </w:t>
      </w:r>
      <w:r w:rsidRPr="00D5784D">
        <w:rPr>
          <w:rFonts w:ascii="Garamond" w:hAnsi="Garamond"/>
          <w:b/>
          <w:sz w:val="22"/>
          <w:szCs w:val="22"/>
        </w:rPr>
        <w:t>předlož</w:t>
      </w:r>
      <w:r w:rsidR="00996AB9" w:rsidRPr="00D5784D">
        <w:rPr>
          <w:rFonts w:ascii="Garamond" w:hAnsi="Garamond"/>
          <w:b/>
          <w:sz w:val="22"/>
          <w:szCs w:val="22"/>
        </w:rPr>
        <w:t>il</w:t>
      </w:r>
      <w:r w:rsidR="00D5784D">
        <w:rPr>
          <w:rFonts w:ascii="Garamond" w:hAnsi="Garamond"/>
          <w:b/>
          <w:sz w:val="22"/>
          <w:szCs w:val="22"/>
        </w:rPr>
        <w:t xml:space="preserve"> certifikát ve vztahu k výrobkům dle čl. 15.2 této Výzvy, tj.:</w:t>
      </w:r>
    </w:p>
    <w:p w14:paraId="5A346512" w14:textId="668D1589" w:rsidR="00636CFA" w:rsidRPr="00D5784D" w:rsidRDefault="00636CFA" w:rsidP="00427A7B">
      <w:pPr>
        <w:pStyle w:val="Odstavec"/>
        <w:numPr>
          <w:ilvl w:val="0"/>
          <w:numId w:val="31"/>
        </w:numPr>
        <w:spacing w:before="120" w:after="120" w:line="240" w:lineRule="auto"/>
        <w:rPr>
          <w:rFonts w:ascii="Garamond" w:hAnsi="Garamond" w:cs="Arial"/>
          <w:sz w:val="22"/>
          <w:szCs w:val="22"/>
        </w:rPr>
      </w:pPr>
      <w:r w:rsidRPr="00D5784D">
        <w:rPr>
          <w:rFonts w:ascii="Garamond" w:hAnsi="Garamond" w:cs="Arial"/>
          <w:b/>
          <w:sz w:val="22"/>
          <w:szCs w:val="22"/>
        </w:rPr>
        <w:t>certifikát FSC nebo PEFC</w:t>
      </w:r>
      <w:r w:rsidRPr="00D5784D">
        <w:rPr>
          <w:rFonts w:ascii="Garamond" w:hAnsi="Garamond" w:cs="Arial"/>
          <w:sz w:val="22"/>
          <w:szCs w:val="22"/>
        </w:rPr>
        <w:t xml:space="preserve">, kterým osvědčí, že </w:t>
      </w:r>
      <w:r w:rsidRPr="00D5784D">
        <w:rPr>
          <w:rFonts w:ascii="Garamond" w:hAnsi="Garamond"/>
          <w:sz w:val="22"/>
          <w:szCs w:val="22"/>
        </w:rPr>
        <w:t xml:space="preserve">dřevo nebo materiály na bázi dřeva, použité na výrobu </w:t>
      </w:r>
      <w:r w:rsidR="00D5784D">
        <w:rPr>
          <w:rFonts w:ascii="Garamond" w:hAnsi="Garamond"/>
          <w:sz w:val="22"/>
          <w:szCs w:val="22"/>
        </w:rPr>
        <w:t>urč</w:t>
      </w:r>
      <w:r w:rsidR="002D28C6">
        <w:rPr>
          <w:rFonts w:ascii="Garamond" w:hAnsi="Garamond"/>
          <w:sz w:val="22"/>
          <w:szCs w:val="22"/>
        </w:rPr>
        <w:t>itého</w:t>
      </w:r>
      <w:r w:rsidR="00D5784D">
        <w:rPr>
          <w:rFonts w:ascii="Garamond" w:hAnsi="Garamond"/>
          <w:sz w:val="22"/>
          <w:szCs w:val="22"/>
        </w:rPr>
        <w:t xml:space="preserve"> výrobku</w:t>
      </w:r>
      <w:r w:rsidRPr="00D5784D">
        <w:rPr>
          <w:rFonts w:ascii="Garamond" w:hAnsi="Garamond"/>
          <w:sz w:val="22"/>
          <w:szCs w:val="22"/>
        </w:rPr>
        <w:t xml:space="preserve">, </w:t>
      </w:r>
      <w:r w:rsidRPr="00D5784D">
        <w:rPr>
          <w:rFonts w:ascii="Garamond" w:hAnsi="Garamond" w:cs="Helvetica"/>
          <w:sz w:val="22"/>
          <w:szCs w:val="22"/>
          <w:shd w:val="clear" w:color="auto" w:fill="FFFFFF"/>
        </w:rPr>
        <w:t>pochází z </w:t>
      </w:r>
      <w:r w:rsidR="00D44B8D" w:rsidRPr="00D5784D">
        <w:rPr>
          <w:rFonts w:ascii="Garamond" w:hAnsi="Garamond" w:cs="Helvetica"/>
          <w:sz w:val="22"/>
          <w:szCs w:val="22"/>
          <w:shd w:val="clear" w:color="auto" w:fill="FFFFFF"/>
        </w:rPr>
        <w:t>lesů spravovaných trvale udržitelným způsobem hospodaření</w:t>
      </w:r>
      <w:r w:rsidRPr="00D5784D">
        <w:rPr>
          <w:rFonts w:ascii="Garamond" w:hAnsi="Garamond" w:cs="Helvetica"/>
          <w:sz w:val="22"/>
          <w:szCs w:val="22"/>
          <w:shd w:val="clear" w:color="auto" w:fill="FFFFFF"/>
        </w:rPr>
        <w:t>,</w:t>
      </w:r>
      <w:r w:rsidR="00AE1415" w:rsidRPr="00D5784D">
        <w:rPr>
          <w:rFonts w:ascii="Garamond" w:hAnsi="Garamond" w:cs="Helvetica"/>
          <w:sz w:val="22"/>
          <w:szCs w:val="22"/>
          <w:shd w:val="clear" w:color="auto" w:fill="FFFFFF"/>
        </w:rPr>
        <w:t xml:space="preserve"> nebo</w:t>
      </w:r>
    </w:p>
    <w:p w14:paraId="339CB88C" w14:textId="571C1054" w:rsidR="008D3184" w:rsidRPr="00D5784D" w:rsidRDefault="00796F7B" w:rsidP="00427A7B">
      <w:pPr>
        <w:pStyle w:val="Odstavec"/>
        <w:numPr>
          <w:ilvl w:val="0"/>
          <w:numId w:val="31"/>
        </w:numPr>
        <w:spacing w:before="120" w:after="120" w:line="240" w:lineRule="auto"/>
        <w:rPr>
          <w:rFonts w:ascii="Garamond" w:hAnsi="Garamond" w:cs="Arial"/>
          <w:sz w:val="22"/>
          <w:szCs w:val="22"/>
        </w:rPr>
      </w:pPr>
      <w:r w:rsidRPr="00D5784D">
        <w:rPr>
          <w:rFonts w:ascii="Garamond" w:hAnsi="Garamond"/>
          <w:b/>
          <w:sz w:val="22"/>
          <w:szCs w:val="22"/>
        </w:rPr>
        <w:t>certifikát nebo obdobn</w:t>
      </w:r>
      <w:r w:rsidR="00D5784D">
        <w:rPr>
          <w:rFonts w:ascii="Garamond" w:hAnsi="Garamond"/>
          <w:b/>
          <w:sz w:val="22"/>
          <w:szCs w:val="22"/>
        </w:rPr>
        <w:t>ý</w:t>
      </w:r>
      <w:r w:rsidRPr="00D5784D">
        <w:rPr>
          <w:rFonts w:ascii="Garamond" w:hAnsi="Garamond"/>
          <w:b/>
          <w:sz w:val="22"/>
          <w:szCs w:val="22"/>
        </w:rPr>
        <w:t xml:space="preserve"> doklad o udělení Ekoznačky EU nebo jiné ekoznačky udělené v</w:t>
      </w:r>
      <w:r w:rsidR="002D28C6">
        <w:rPr>
          <w:rFonts w:ascii="Garamond" w:hAnsi="Garamond"/>
          <w:b/>
          <w:sz w:val="22"/>
          <w:szCs w:val="22"/>
        </w:rPr>
        <w:t> </w:t>
      </w:r>
      <w:r w:rsidRPr="00D5784D">
        <w:rPr>
          <w:rFonts w:ascii="Garamond" w:hAnsi="Garamond"/>
          <w:b/>
          <w:sz w:val="22"/>
          <w:szCs w:val="22"/>
        </w:rPr>
        <w:t>souladu s ISO 14024</w:t>
      </w:r>
      <w:r w:rsidR="00FB1018" w:rsidRPr="00D5784D">
        <w:rPr>
          <w:rFonts w:ascii="Garamond" w:hAnsi="Garamond"/>
          <w:sz w:val="22"/>
          <w:szCs w:val="22"/>
        </w:rPr>
        <w:t>,</w:t>
      </w:r>
      <w:r w:rsidR="00636CFA" w:rsidRPr="00D5784D">
        <w:rPr>
          <w:rFonts w:ascii="Garamond" w:hAnsi="Garamond"/>
          <w:sz w:val="22"/>
          <w:szCs w:val="22"/>
        </w:rPr>
        <w:t xml:space="preserve"> kterým osvědčí, že </w:t>
      </w:r>
      <w:r w:rsidR="00D5784D">
        <w:rPr>
          <w:rFonts w:ascii="Garamond" w:hAnsi="Garamond"/>
          <w:sz w:val="22"/>
          <w:szCs w:val="22"/>
        </w:rPr>
        <w:t>urč</w:t>
      </w:r>
      <w:r w:rsidR="002D28C6">
        <w:rPr>
          <w:rFonts w:ascii="Garamond" w:hAnsi="Garamond"/>
          <w:sz w:val="22"/>
          <w:szCs w:val="22"/>
        </w:rPr>
        <w:t>itý</w:t>
      </w:r>
      <w:r w:rsidR="00636CFA" w:rsidRPr="00D5784D">
        <w:rPr>
          <w:rFonts w:ascii="Garamond" w:hAnsi="Garamond"/>
          <w:sz w:val="22"/>
          <w:szCs w:val="22"/>
        </w:rPr>
        <w:t xml:space="preserve"> výrob</w:t>
      </w:r>
      <w:r w:rsidR="00D5784D">
        <w:rPr>
          <w:rFonts w:ascii="Garamond" w:hAnsi="Garamond"/>
          <w:sz w:val="22"/>
          <w:szCs w:val="22"/>
        </w:rPr>
        <w:t>ek</w:t>
      </w:r>
      <w:r w:rsidR="00636CFA" w:rsidRPr="00D5784D">
        <w:rPr>
          <w:rFonts w:ascii="Garamond" w:hAnsi="Garamond"/>
          <w:sz w:val="22"/>
          <w:szCs w:val="22"/>
        </w:rPr>
        <w:t xml:space="preserve"> splňuj</w:t>
      </w:r>
      <w:r w:rsidR="00D5784D">
        <w:rPr>
          <w:rFonts w:ascii="Garamond" w:hAnsi="Garamond"/>
          <w:sz w:val="22"/>
          <w:szCs w:val="22"/>
        </w:rPr>
        <w:t>e</w:t>
      </w:r>
      <w:r w:rsidR="00636CFA" w:rsidRPr="00D5784D">
        <w:rPr>
          <w:rFonts w:ascii="Garamond" w:hAnsi="Garamond"/>
          <w:sz w:val="22"/>
          <w:szCs w:val="22"/>
        </w:rPr>
        <w:t xml:space="preserve"> environmentální požadavky zadavatele uvedené v čl. 13.4 a 13.5 této Výzvy</w:t>
      </w:r>
      <w:r w:rsidR="00D5784D">
        <w:rPr>
          <w:rFonts w:ascii="Garamond" w:hAnsi="Garamond"/>
          <w:sz w:val="22"/>
          <w:szCs w:val="22"/>
        </w:rPr>
        <w:t>.</w:t>
      </w:r>
    </w:p>
    <w:p w14:paraId="4FD1BD3C" w14:textId="6AAB4872" w:rsidR="00E035B9" w:rsidRPr="00D5784D" w:rsidRDefault="00E035B9" w:rsidP="00E035B9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D5784D">
        <w:rPr>
          <w:rFonts w:ascii="Garamond" w:hAnsi="Garamond" w:cs="Arial"/>
          <w:b/>
          <w:sz w:val="22"/>
          <w:szCs w:val="22"/>
        </w:rPr>
        <w:t>Povinnost předložit certifikát dle čl. 15.1 písm. a) nebo b) této Výzvy se vztahuje pouze k výrobku, u nějž je takový požadavek uveden</w:t>
      </w:r>
      <w:r w:rsidRPr="00D5784D">
        <w:rPr>
          <w:rFonts w:ascii="Garamond" w:hAnsi="Garamond"/>
          <w:b/>
          <w:sz w:val="22"/>
          <w:szCs w:val="22"/>
        </w:rPr>
        <w:t xml:space="preserve"> v příloze č. 2 Závazného návrhu smlouvy</w:t>
      </w:r>
      <w:r w:rsidRPr="00D5784D">
        <w:rPr>
          <w:rFonts w:ascii="Garamond" w:hAnsi="Garamond" w:cs="Arial"/>
          <w:b/>
          <w:sz w:val="22"/>
          <w:szCs w:val="22"/>
        </w:rPr>
        <w:t>.</w:t>
      </w:r>
    </w:p>
    <w:p w14:paraId="6BEF13EE" w14:textId="502286AE" w:rsidR="0051064E" w:rsidRDefault="00996AB9" w:rsidP="00F6135C">
      <w:pPr>
        <w:pStyle w:val="Odstavec"/>
        <w:numPr>
          <w:ilvl w:val="1"/>
          <w:numId w:val="29"/>
        </w:numPr>
        <w:spacing w:before="120" w:after="120" w:line="240" w:lineRule="auto"/>
        <w:ind w:hanging="502"/>
        <w:textAlignment w:val="auto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Vybraný dodavatel je povinen předložit odpovídající certifikáty nejpozději do tří (3) dnů od výzvy zadavatele, nebude-li ve výzvě stanoven</w:t>
      </w:r>
      <w:r w:rsidR="00D5784D">
        <w:rPr>
          <w:rFonts w:ascii="Garamond" w:hAnsi="Garamond" w:cs="Arial"/>
          <w:sz w:val="22"/>
          <w:szCs w:val="22"/>
        </w:rPr>
        <w:t>a</w:t>
      </w:r>
      <w:r>
        <w:rPr>
          <w:rFonts w:ascii="Garamond" w:hAnsi="Garamond" w:cs="Arial"/>
          <w:sz w:val="22"/>
          <w:szCs w:val="22"/>
        </w:rPr>
        <w:t xml:space="preserve"> jin</w:t>
      </w:r>
      <w:r w:rsidR="00D5784D">
        <w:rPr>
          <w:rFonts w:ascii="Garamond" w:hAnsi="Garamond" w:cs="Arial"/>
          <w:sz w:val="22"/>
          <w:szCs w:val="22"/>
        </w:rPr>
        <w:t xml:space="preserve">á lhůta. </w:t>
      </w:r>
      <w:r w:rsidR="0051064E">
        <w:rPr>
          <w:rFonts w:ascii="Garamond" w:hAnsi="Garamond" w:cs="Arial"/>
          <w:sz w:val="22"/>
          <w:szCs w:val="22"/>
        </w:rPr>
        <w:t xml:space="preserve">Doklady dle čl. 15.1 této Výzvy </w:t>
      </w:r>
      <w:r w:rsidR="00D5784D">
        <w:rPr>
          <w:rFonts w:ascii="Garamond" w:hAnsi="Garamond" w:cs="Arial"/>
          <w:sz w:val="22"/>
          <w:szCs w:val="22"/>
        </w:rPr>
        <w:t>se předkládají výhradně elektronicky</w:t>
      </w:r>
      <w:r w:rsidR="0051064E">
        <w:rPr>
          <w:rFonts w:ascii="Garamond" w:hAnsi="Garamond" w:cs="Arial"/>
          <w:sz w:val="22"/>
          <w:szCs w:val="22"/>
        </w:rPr>
        <w:t>, v české</w:t>
      </w:r>
      <w:r w:rsidR="007F03E4">
        <w:rPr>
          <w:rFonts w:ascii="Garamond" w:hAnsi="Garamond" w:cs="Arial"/>
          <w:sz w:val="22"/>
          <w:szCs w:val="22"/>
        </w:rPr>
        <w:t>m</w:t>
      </w:r>
      <w:r w:rsidR="0051064E">
        <w:rPr>
          <w:rFonts w:ascii="Garamond" w:hAnsi="Garamond" w:cs="Arial"/>
          <w:sz w:val="22"/>
          <w:szCs w:val="22"/>
        </w:rPr>
        <w:t xml:space="preserve"> </w:t>
      </w:r>
      <w:r w:rsidR="007F03E4">
        <w:rPr>
          <w:rFonts w:ascii="Garamond" w:hAnsi="Garamond" w:cs="Arial"/>
          <w:sz w:val="22"/>
          <w:szCs w:val="22"/>
        </w:rPr>
        <w:t xml:space="preserve">nebo slovenském </w:t>
      </w:r>
      <w:r w:rsidR="0051064E">
        <w:rPr>
          <w:rFonts w:ascii="Garamond" w:hAnsi="Garamond" w:cs="Arial"/>
          <w:sz w:val="22"/>
          <w:szCs w:val="22"/>
        </w:rPr>
        <w:t>jazyce</w:t>
      </w:r>
      <w:r w:rsidR="00D5784D">
        <w:rPr>
          <w:rFonts w:ascii="Garamond" w:hAnsi="Garamond" w:cs="Arial"/>
          <w:sz w:val="22"/>
          <w:szCs w:val="22"/>
        </w:rPr>
        <w:t xml:space="preserve"> a postačuje prostá kopie</w:t>
      </w:r>
      <w:r w:rsidR="0051064E">
        <w:rPr>
          <w:rFonts w:ascii="Garamond" w:hAnsi="Garamond" w:cs="Arial"/>
          <w:sz w:val="22"/>
          <w:szCs w:val="22"/>
        </w:rPr>
        <w:t xml:space="preserve">. Pokud jsou doklady vyhotoveny v jiném jazyce, </w:t>
      </w:r>
      <w:r w:rsidR="007F03E4">
        <w:rPr>
          <w:rFonts w:ascii="Garamond" w:hAnsi="Garamond" w:cs="Arial"/>
          <w:sz w:val="22"/>
          <w:szCs w:val="22"/>
        </w:rPr>
        <w:t xml:space="preserve">musí být předloženy i s překladem </w:t>
      </w:r>
      <w:r w:rsidR="0051064E">
        <w:rPr>
          <w:rFonts w:ascii="Garamond" w:hAnsi="Garamond" w:cs="Arial"/>
          <w:sz w:val="22"/>
          <w:szCs w:val="22"/>
        </w:rPr>
        <w:t xml:space="preserve">do českého </w:t>
      </w:r>
      <w:r w:rsidR="007F03E4">
        <w:rPr>
          <w:rFonts w:ascii="Garamond" w:hAnsi="Garamond" w:cs="Arial"/>
          <w:sz w:val="22"/>
          <w:szCs w:val="22"/>
        </w:rPr>
        <w:t xml:space="preserve">nebo slovenského </w:t>
      </w:r>
      <w:r w:rsidR="0051064E">
        <w:rPr>
          <w:rFonts w:ascii="Garamond" w:hAnsi="Garamond" w:cs="Arial"/>
          <w:sz w:val="22"/>
          <w:szCs w:val="22"/>
        </w:rPr>
        <w:t xml:space="preserve">jazyka. </w:t>
      </w:r>
    </w:p>
    <w:p w14:paraId="056332A4" w14:textId="46A08E91" w:rsidR="004B38C6" w:rsidRDefault="005E599C" w:rsidP="004B38C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6135C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F6135C">
        <w:rPr>
          <w:rFonts w:ascii="Garamond" w:hAnsi="Garamond" w:cs="Arial"/>
          <w:b/>
          <w:sz w:val="22"/>
          <w:szCs w:val="22"/>
        </w:rPr>
        <w:t>doplněn</w:t>
      </w:r>
      <w:r w:rsidRPr="00F6135C">
        <w:rPr>
          <w:rFonts w:ascii="Garamond" w:hAnsi="Garamond" w:cs="Arial"/>
          <w:b/>
          <w:sz w:val="22"/>
          <w:szCs w:val="22"/>
        </w:rPr>
        <w:t>a</w:t>
      </w:r>
      <w:r w:rsidR="003D52BD" w:rsidRPr="00F6135C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F6135C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188A1B75" w14:textId="054C15A0" w:rsidR="004B38C6" w:rsidRDefault="004B38C6" w:rsidP="004B38C6">
      <w:pPr>
        <w:pStyle w:val="Odstavec"/>
        <w:spacing w:before="120" w:after="120" w:line="240" w:lineRule="auto"/>
        <w:ind w:left="567" w:firstLine="0"/>
        <w:rPr>
          <w:rFonts w:ascii="Garamond" w:hAnsi="Garamond" w:cs="Arial"/>
          <w:sz w:val="22"/>
          <w:szCs w:val="22"/>
        </w:rPr>
      </w:pPr>
    </w:p>
    <w:p w14:paraId="52E63E7E" w14:textId="1DEBB904" w:rsidR="004B38C6" w:rsidRDefault="004B38C6" w:rsidP="004B38C6">
      <w:pPr>
        <w:pStyle w:val="Odstavec"/>
        <w:spacing w:before="120" w:after="120" w:line="240" w:lineRule="auto"/>
        <w:ind w:left="567" w:firstLine="0"/>
        <w:rPr>
          <w:rFonts w:ascii="Garamond" w:hAnsi="Garamond" w:cs="Arial"/>
          <w:sz w:val="22"/>
          <w:szCs w:val="22"/>
        </w:rPr>
      </w:pPr>
    </w:p>
    <w:p w14:paraId="7725902A" w14:textId="29383BDA" w:rsidR="004B38C6" w:rsidRDefault="004B38C6" w:rsidP="004B38C6">
      <w:pPr>
        <w:pStyle w:val="Odstavec"/>
        <w:spacing w:before="120" w:after="120" w:line="240" w:lineRule="auto"/>
        <w:ind w:left="567" w:firstLine="0"/>
        <w:rPr>
          <w:rFonts w:ascii="Garamond" w:hAnsi="Garamond" w:cs="Arial"/>
          <w:sz w:val="22"/>
          <w:szCs w:val="22"/>
        </w:rPr>
      </w:pPr>
    </w:p>
    <w:p w14:paraId="6D5CDBFB" w14:textId="77777777" w:rsidR="004B38C6" w:rsidRPr="004B38C6" w:rsidRDefault="004B38C6" w:rsidP="004B38C6">
      <w:pPr>
        <w:pStyle w:val="Odstavec"/>
        <w:spacing w:before="120" w:after="120" w:line="240" w:lineRule="auto"/>
        <w:ind w:left="567" w:firstLine="0"/>
        <w:rPr>
          <w:rFonts w:ascii="Garamond" w:hAnsi="Garamond" w:cs="Arial"/>
          <w:sz w:val="22"/>
          <w:szCs w:val="22"/>
        </w:rPr>
      </w:pP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249C86FF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1837F9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50122E" w14:textId="77777777" w:rsidR="00FD402B" w:rsidRDefault="00FD402B" w:rsidP="00795AAC">
      <w:r>
        <w:separator/>
      </w:r>
    </w:p>
  </w:endnote>
  <w:endnote w:type="continuationSeparator" w:id="0">
    <w:p w14:paraId="0003E4EE" w14:textId="77777777" w:rsidR="00FD402B" w:rsidRDefault="00FD402B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5D9756A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7F03E4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7F03E4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46D57" w14:textId="77777777" w:rsidR="00FD402B" w:rsidRDefault="00FD402B" w:rsidP="00795AAC">
      <w:r>
        <w:separator/>
      </w:r>
    </w:p>
  </w:footnote>
  <w:footnote w:type="continuationSeparator" w:id="0">
    <w:p w14:paraId="2715F95A" w14:textId="77777777" w:rsidR="00FD402B" w:rsidRDefault="00FD402B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BE22D06"/>
    <w:multiLevelType w:val="hybridMultilevel"/>
    <w:tmpl w:val="ED882D1C"/>
    <w:lvl w:ilvl="0" w:tplc="E1FC0646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14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8784885"/>
    <w:multiLevelType w:val="multilevel"/>
    <w:tmpl w:val="B846C9A0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0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3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5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6"/>
  </w:num>
  <w:num w:numId="2">
    <w:abstractNumId w:val="19"/>
  </w:num>
  <w:num w:numId="3">
    <w:abstractNumId w:val="40"/>
  </w:num>
  <w:num w:numId="4">
    <w:abstractNumId w:val="15"/>
  </w:num>
  <w:num w:numId="5">
    <w:abstractNumId w:val="44"/>
  </w:num>
  <w:num w:numId="6">
    <w:abstractNumId w:val="39"/>
  </w:num>
  <w:num w:numId="7">
    <w:abstractNumId w:val="42"/>
  </w:num>
  <w:num w:numId="8">
    <w:abstractNumId w:val="27"/>
  </w:num>
  <w:num w:numId="9">
    <w:abstractNumId w:val="26"/>
  </w:num>
  <w:num w:numId="10">
    <w:abstractNumId w:val="43"/>
  </w:num>
  <w:num w:numId="11">
    <w:abstractNumId w:val="41"/>
  </w:num>
  <w:num w:numId="12">
    <w:abstractNumId w:val="37"/>
  </w:num>
  <w:num w:numId="13">
    <w:abstractNumId w:val="18"/>
  </w:num>
  <w:num w:numId="14">
    <w:abstractNumId w:val="35"/>
  </w:num>
  <w:num w:numId="15">
    <w:abstractNumId w:val="24"/>
  </w:num>
  <w:num w:numId="16">
    <w:abstractNumId w:val="25"/>
  </w:num>
  <w:num w:numId="17">
    <w:abstractNumId w:val="16"/>
  </w:num>
  <w:num w:numId="18">
    <w:abstractNumId w:val="34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5"/>
  </w:num>
  <w:num w:numId="25">
    <w:abstractNumId w:val="22"/>
  </w:num>
  <w:num w:numId="26">
    <w:abstractNumId w:val="29"/>
  </w:num>
  <w:num w:numId="27">
    <w:abstractNumId w:val="32"/>
  </w:num>
  <w:num w:numId="28">
    <w:abstractNumId w:val="17"/>
  </w:num>
  <w:num w:numId="29">
    <w:abstractNumId w:val="38"/>
  </w:num>
  <w:num w:numId="30">
    <w:abstractNumId w:val="30"/>
  </w:num>
  <w:num w:numId="31">
    <w:abstractNumId w:val="23"/>
  </w:num>
  <w:num w:numId="32">
    <w:abstractNumId w:val="38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0C2C"/>
    <w:rsid w:val="00000CAC"/>
    <w:rsid w:val="00002500"/>
    <w:rsid w:val="000036EA"/>
    <w:rsid w:val="0000396D"/>
    <w:rsid w:val="00003C20"/>
    <w:rsid w:val="00003E18"/>
    <w:rsid w:val="00004C69"/>
    <w:rsid w:val="00004FBB"/>
    <w:rsid w:val="000114A9"/>
    <w:rsid w:val="00012D96"/>
    <w:rsid w:val="0001621D"/>
    <w:rsid w:val="0002000F"/>
    <w:rsid w:val="00021C66"/>
    <w:rsid w:val="000260A4"/>
    <w:rsid w:val="00030C68"/>
    <w:rsid w:val="00035AA2"/>
    <w:rsid w:val="00037445"/>
    <w:rsid w:val="0005573E"/>
    <w:rsid w:val="00055C16"/>
    <w:rsid w:val="00063898"/>
    <w:rsid w:val="000640AD"/>
    <w:rsid w:val="00071D37"/>
    <w:rsid w:val="00072B7B"/>
    <w:rsid w:val="0007506D"/>
    <w:rsid w:val="00076370"/>
    <w:rsid w:val="00076FC6"/>
    <w:rsid w:val="00083C37"/>
    <w:rsid w:val="00084503"/>
    <w:rsid w:val="00086AE4"/>
    <w:rsid w:val="000909A0"/>
    <w:rsid w:val="00093F0E"/>
    <w:rsid w:val="00094A85"/>
    <w:rsid w:val="00095E03"/>
    <w:rsid w:val="000A4564"/>
    <w:rsid w:val="000A5773"/>
    <w:rsid w:val="000A5E08"/>
    <w:rsid w:val="000B50BE"/>
    <w:rsid w:val="000D0058"/>
    <w:rsid w:val="000D05C8"/>
    <w:rsid w:val="000D22BF"/>
    <w:rsid w:val="000D6C02"/>
    <w:rsid w:val="000D7326"/>
    <w:rsid w:val="000E22F1"/>
    <w:rsid w:val="000E3DE6"/>
    <w:rsid w:val="000F34D8"/>
    <w:rsid w:val="000F7DEE"/>
    <w:rsid w:val="0010541F"/>
    <w:rsid w:val="00113AA6"/>
    <w:rsid w:val="001142E9"/>
    <w:rsid w:val="00117C21"/>
    <w:rsid w:val="00127368"/>
    <w:rsid w:val="00134601"/>
    <w:rsid w:val="00136141"/>
    <w:rsid w:val="0013760C"/>
    <w:rsid w:val="00142A9B"/>
    <w:rsid w:val="0015056F"/>
    <w:rsid w:val="0015439B"/>
    <w:rsid w:val="00155D07"/>
    <w:rsid w:val="00155F09"/>
    <w:rsid w:val="00161A09"/>
    <w:rsid w:val="00161C21"/>
    <w:rsid w:val="00166C45"/>
    <w:rsid w:val="001718A9"/>
    <w:rsid w:val="00175953"/>
    <w:rsid w:val="0017733C"/>
    <w:rsid w:val="001837F9"/>
    <w:rsid w:val="00184824"/>
    <w:rsid w:val="00185EFB"/>
    <w:rsid w:val="0018706D"/>
    <w:rsid w:val="001905EC"/>
    <w:rsid w:val="00192102"/>
    <w:rsid w:val="00192E4A"/>
    <w:rsid w:val="001935E1"/>
    <w:rsid w:val="001A1396"/>
    <w:rsid w:val="001A30F6"/>
    <w:rsid w:val="001A46DB"/>
    <w:rsid w:val="001A5C42"/>
    <w:rsid w:val="001B466E"/>
    <w:rsid w:val="001B4B7A"/>
    <w:rsid w:val="001B5234"/>
    <w:rsid w:val="001B557B"/>
    <w:rsid w:val="001B7A67"/>
    <w:rsid w:val="001C2D66"/>
    <w:rsid w:val="001C3590"/>
    <w:rsid w:val="001C4ABC"/>
    <w:rsid w:val="001D2457"/>
    <w:rsid w:val="001E0191"/>
    <w:rsid w:val="001E0251"/>
    <w:rsid w:val="001E4E72"/>
    <w:rsid w:val="001E73C9"/>
    <w:rsid w:val="001F10E1"/>
    <w:rsid w:val="001F59A0"/>
    <w:rsid w:val="001F6BE9"/>
    <w:rsid w:val="001F6DDB"/>
    <w:rsid w:val="002012BB"/>
    <w:rsid w:val="002023E3"/>
    <w:rsid w:val="00203B39"/>
    <w:rsid w:val="002101C7"/>
    <w:rsid w:val="00213807"/>
    <w:rsid w:val="00214943"/>
    <w:rsid w:val="00217849"/>
    <w:rsid w:val="002179FF"/>
    <w:rsid w:val="002206C8"/>
    <w:rsid w:val="00223F91"/>
    <w:rsid w:val="00230A5B"/>
    <w:rsid w:val="002367E1"/>
    <w:rsid w:val="00242C54"/>
    <w:rsid w:val="0024369E"/>
    <w:rsid w:val="00244E61"/>
    <w:rsid w:val="00245425"/>
    <w:rsid w:val="00245AA2"/>
    <w:rsid w:val="002504B1"/>
    <w:rsid w:val="00251B49"/>
    <w:rsid w:val="0025409E"/>
    <w:rsid w:val="00257386"/>
    <w:rsid w:val="00272068"/>
    <w:rsid w:val="00272E5A"/>
    <w:rsid w:val="002732D2"/>
    <w:rsid w:val="00274498"/>
    <w:rsid w:val="00276175"/>
    <w:rsid w:val="0027712B"/>
    <w:rsid w:val="00281D4A"/>
    <w:rsid w:val="00283950"/>
    <w:rsid w:val="002865E4"/>
    <w:rsid w:val="00293A9B"/>
    <w:rsid w:val="00294B61"/>
    <w:rsid w:val="00295C60"/>
    <w:rsid w:val="00296138"/>
    <w:rsid w:val="002A5B7F"/>
    <w:rsid w:val="002B1F1E"/>
    <w:rsid w:val="002B4A7E"/>
    <w:rsid w:val="002B4DBA"/>
    <w:rsid w:val="002B59B9"/>
    <w:rsid w:val="002C475A"/>
    <w:rsid w:val="002C4C68"/>
    <w:rsid w:val="002C6B58"/>
    <w:rsid w:val="002C7593"/>
    <w:rsid w:val="002D28C6"/>
    <w:rsid w:val="002D62A7"/>
    <w:rsid w:val="002D62B9"/>
    <w:rsid w:val="002E188D"/>
    <w:rsid w:val="002E2920"/>
    <w:rsid w:val="002E3083"/>
    <w:rsid w:val="002E4228"/>
    <w:rsid w:val="002E4432"/>
    <w:rsid w:val="002E4ED7"/>
    <w:rsid w:val="002E7D36"/>
    <w:rsid w:val="002F419F"/>
    <w:rsid w:val="002F79C5"/>
    <w:rsid w:val="003024B8"/>
    <w:rsid w:val="00305BB0"/>
    <w:rsid w:val="003063D6"/>
    <w:rsid w:val="00307E2F"/>
    <w:rsid w:val="0031024E"/>
    <w:rsid w:val="00311988"/>
    <w:rsid w:val="00315851"/>
    <w:rsid w:val="00320779"/>
    <w:rsid w:val="00320ABD"/>
    <w:rsid w:val="00324905"/>
    <w:rsid w:val="00331F6E"/>
    <w:rsid w:val="003320CF"/>
    <w:rsid w:val="00342F71"/>
    <w:rsid w:val="00345D36"/>
    <w:rsid w:val="00356341"/>
    <w:rsid w:val="00357688"/>
    <w:rsid w:val="003667C9"/>
    <w:rsid w:val="00373549"/>
    <w:rsid w:val="00373AA6"/>
    <w:rsid w:val="00380881"/>
    <w:rsid w:val="00384976"/>
    <w:rsid w:val="0039652F"/>
    <w:rsid w:val="00396BED"/>
    <w:rsid w:val="003A2A0C"/>
    <w:rsid w:val="003A4BA0"/>
    <w:rsid w:val="003A6220"/>
    <w:rsid w:val="003A6F8A"/>
    <w:rsid w:val="003B06D8"/>
    <w:rsid w:val="003B4D43"/>
    <w:rsid w:val="003B50ED"/>
    <w:rsid w:val="003B72B0"/>
    <w:rsid w:val="003C1FD6"/>
    <w:rsid w:val="003D116A"/>
    <w:rsid w:val="003D2CE0"/>
    <w:rsid w:val="003D43B7"/>
    <w:rsid w:val="003D4537"/>
    <w:rsid w:val="003D52BD"/>
    <w:rsid w:val="003E3643"/>
    <w:rsid w:val="003E567A"/>
    <w:rsid w:val="003F6142"/>
    <w:rsid w:val="003F767D"/>
    <w:rsid w:val="00401C6E"/>
    <w:rsid w:val="004059B7"/>
    <w:rsid w:val="00406F62"/>
    <w:rsid w:val="00411DF8"/>
    <w:rsid w:val="00420740"/>
    <w:rsid w:val="00420E9F"/>
    <w:rsid w:val="004220A0"/>
    <w:rsid w:val="00425FD2"/>
    <w:rsid w:val="004344DD"/>
    <w:rsid w:val="004376D6"/>
    <w:rsid w:val="004400E1"/>
    <w:rsid w:val="00443841"/>
    <w:rsid w:val="004576B0"/>
    <w:rsid w:val="00461B36"/>
    <w:rsid w:val="00463712"/>
    <w:rsid w:val="00464A61"/>
    <w:rsid w:val="00465A4C"/>
    <w:rsid w:val="00475615"/>
    <w:rsid w:val="0048090C"/>
    <w:rsid w:val="00481F8F"/>
    <w:rsid w:val="00484641"/>
    <w:rsid w:val="00485D97"/>
    <w:rsid w:val="00486215"/>
    <w:rsid w:val="00486FD6"/>
    <w:rsid w:val="00487ABB"/>
    <w:rsid w:val="00490549"/>
    <w:rsid w:val="004907AB"/>
    <w:rsid w:val="00494915"/>
    <w:rsid w:val="00494C7D"/>
    <w:rsid w:val="00495F5C"/>
    <w:rsid w:val="004B06FE"/>
    <w:rsid w:val="004B38C6"/>
    <w:rsid w:val="004B68DB"/>
    <w:rsid w:val="004B779A"/>
    <w:rsid w:val="004C1DE7"/>
    <w:rsid w:val="004C75E6"/>
    <w:rsid w:val="004D005B"/>
    <w:rsid w:val="004D1497"/>
    <w:rsid w:val="004D64CE"/>
    <w:rsid w:val="004E4A98"/>
    <w:rsid w:val="004E7B76"/>
    <w:rsid w:val="004E7D28"/>
    <w:rsid w:val="004F0141"/>
    <w:rsid w:val="004F0DD1"/>
    <w:rsid w:val="004F13D4"/>
    <w:rsid w:val="004F7247"/>
    <w:rsid w:val="0050547A"/>
    <w:rsid w:val="0051064E"/>
    <w:rsid w:val="00513847"/>
    <w:rsid w:val="0051700E"/>
    <w:rsid w:val="00521009"/>
    <w:rsid w:val="00524149"/>
    <w:rsid w:val="0052419E"/>
    <w:rsid w:val="00525BE5"/>
    <w:rsid w:val="005360D9"/>
    <w:rsid w:val="00541CF2"/>
    <w:rsid w:val="00541F8B"/>
    <w:rsid w:val="005433DC"/>
    <w:rsid w:val="00543DA4"/>
    <w:rsid w:val="005501DD"/>
    <w:rsid w:val="005512A1"/>
    <w:rsid w:val="0055137A"/>
    <w:rsid w:val="005631B1"/>
    <w:rsid w:val="00566BCE"/>
    <w:rsid w:val="00571557"/>
    <w:rsid w:val="00586067"/>
    <w:rsid w:val="00590D9D"/>
    <w:rsid w:val="00592FF9"/>
    <w:rsid w:val="00596C98"/>
    <w:rsid w:val="005A284B"/>
    <w:rsid w:val="005A4A93"/>
    <w:rsid w:val="005A575C"/>
    <w:rsid w:val="005A6C54"/>
    <w:rsid w:val="005B24CF"/>
    <w:rsid w:val="005B4355"/>
    <w:rsid w:val="005C01F9"/>
    <w:rsid w:val="005C3C04"/>
    <w:rsid w:val="005D6067"/>
    <w:rsid w:val="005E1AA8"/>
    <w:rsid w:val="005E599C"/>
    <w:rsid w:val="005E65A2"/>
    <w:rsid w:val="005F22B6"/>
    <w:rsid w:val="005F5E54"/>
    <w:rsid w:val="006135F9"/>
    <w:rsid w:val="00617021"/>
    <w:rsid w:val="00627C16"/>
    <w:rsid w:val="00635E31"/>
    <w:rsid w:val="00636CFA"/>
    <w:rsid w:val="006412A6"/>
    <w:rsid w:val="00641634"/>
    <w:rsid w:val="0064432C"/>
    <w:rsid w:val="00646EF9"/>
    <w:rsid w:val="006479AD"/>
    <w:rsid w:val="006504FE"/>
    <w:rsid w:val="00650FC7"/>
    <w:rsid w:val="00653C27"/>
    <w:rsid w:val="00653D05"/>
    <w:rsid w:val="006579BB"/>
    <w:rsid w:val="006619C8"/>
    <w:rsid w:val="00667262"/>
    <w:rsid w:val="00670086"/>
    <w:rsid w:val="00671BBE"/>
    <w:rsid w:val="00671E84"/>
    <w:rsid w:val="0067284D"/>
    <w:rsid w:val="00681A1B"/>
    <w:rsid w:val="006850A6"/>
    <w:rsid w:val="006918DC"/>
    <w:rsid w:val="00694F81"/>
    <w:rsid w:val="00694FB0"/>
    <w:rsid w:val="00695042"/>
    <w:rsid w:val="0069594D"/>
    <w:rsid w:val="006A103B"/>
    <w:rsid w:val="006A109C"/>
    <w:rsid w:val="006A1217"/>
    <w:rsid w:val="006A2162"/>
    <w:rsid w:val="006B0FDB"/>
    <w:rsid w:val="006B4F57"/>
    <w:rsid w:val="006B5028"/>
    <w:rsid w:val="006B5670"/>
    <w:rsid w:val="006B7B64"/>
    <w:rsid w:val="006C69C1"/>
    <w:rsid w:val="006D0C83"/>
    <w:rsid w:val="006D2CCD"/>
    <w:rsid w:val="006D414A"/>
    <w:rsid w:val="006D427F"/>
    <w:rsid w:val="006D4D58"/>
    <w:rsid w:val="006D6B2E"/>
    <w:rsid w:val="006D6F86"/>
    <w:rsid w:val="006F4383"/>
    <w:rsid w:val="006F7426"/>
    <w:rsid w:val="00703383"/>
    <w:rsid w:val="0070545A"/>
    <w:rsid w:val="007068F5"/>
    <w:rsid w:val="0072046A"/>
    <w:rsid w:val="00721142"/>
    <w:rsid w:val="00726CE8"/>
    <w:rsid w:val="00727748"/>
    <w:rsid w:val="00730401"/>
    <w:rsid w:val="00730B83"/>
    <w:rsid w:val="00730FF8"/>
    <w:rsid w:val="00734B25"/>
    <w:rsid w:val="00735FBF"/>
    <w:rsid w:val="00736E90"/>
    <w:rsid w:val="007406BB"/>
    <w:rsid w:val="00740FB2"/>
    <w:rsid w:val="007520D4"/>
    <w:rsid w:val="0075247D"/>
    <w:rsid w:val="0075376A"/>
    <w:rsid w:val="00757EB6"/>
    <w:rsid w:val="00763198"/>
    <w:rsid w:val="00770622"/>
    <w:rsid w:val="007706A8"/>
    <w:rsid w:val="00770DA4"/>
    <w:rsid w:val="007748AA"/>
    <w:rsid w:val="00780026"/>
    <w:rsid w:val="007856E2"/>
    <w:rsid w:val="00790D0B"/>
    <w:rsid w:val="007919B3"/>
    <w:rsid w:val="00792068"/>
    <w:rsid w:val="00795AAC"/>
    <w:rsid w:val="00795B21"/>
    <w:rsid w:val="00796F7B"/>
    <w:rsid w:val="007A5DDA"/>
    <w:rsid w:val="007B6643"/>
    <w:rsid w:val="007B6FC0"/>
    <w:rsid w:val="007B75AD"/>
    <w:rsid w:val="007C02D7"/>
    <w:rsid w:val="007C04E9"/>
    <w:rsid w:val="007C1DE5"/>
    <w:rsid w:val="007C2062"/>
    <w:rsid w:val="007C4605"/>
    <w:rsid w:val="007C5244"/>
    <w:rsid w:val="007D1D90"/>
    <w:rsid w:val="007D473B"/>
    <w:rsid w:val="007D5726"/>
    <w:rsid w:val="007D7BDF"/>
    <w:rsid w:val="007F03E4"/>
    <w:rsid w:val="008009FE"/>
    <w:rsid w:val="00800FB4"/>
    <w:rsid w:val="008072D6"/>
    <w:rsid w:val="00810BBE"/>
    <w:rsid w:val="00817955"/>
    <w:rsid w:val="0082074D"/>
    <w:rsid w:val="008225CF"/>
    <w:rsid w:val="00822D46"/>
    <w:rsid w:val="008252D0"/>
    <w:rsid w:val="00826664"/>
    <w:rsid w:val="0082680D"/>
    <w:rsid w:val="00827A99"/>
    <w:rsid w:val="008312B2"/>
    <w:rsid w:val="00831A02"/>
    <w:rsid w:val="008339AB"/>
    <w:rsid w:val="008347E6"/>
    <w:rsid w:val="0083480B"/>
    <w:rsid w:val="00836978"/>
    <w:rsid w:val="00837423"/>
    <w:rsid w:val="00841F0D"/>
    <w:rsid w:val="008426F8"/>
    <w:rsid w:val="00850BE0"/>
    <w:rsid w:val="00850E49"/>
    <w:rsid w:val="00854B10"/>
    <w:rsid w:val="00857883"/>
    <w:rsid w:val="008765A4"/>
    <w:rsid w:val="008778F5"/>
    <w:rsid w:val="0088068A"/>
    <w:rsid w:val="00881032"/>
    <w:rsid w:val="00881927"/>
    <w:rsid w:val="0088554A"/>
    <w:rsid w:val="008938BA"/>
    <w:rsid w:val="00893EAD"/>
    <w:rsid w:val="00896E6C"/>
    <w:rsid w:val="008A08E3"/>
    <w:rsid w:val="008A2F11"/>
    <w:rsid w:val="008A6DE7"/>
    <w:rsid w:val="008A6E01"/>
    <w:rsid w:val="008B025D"/>
    <w:rsid w:val="008B68FB"/>
    <w:rsid w:val="008B741E"/>
    <w:rsid w:val="008C0B5B"/>
    <w:rsid w:val="008C2C2D"/>
    <w:rsid w:val="008C5273"/>
    <w:rsid w:val="008D13AA"/>
    <w:rsid w:val="008D2B9F"/>
    <w:rsid w:val="008D3184"/>
    <w:rsid w:val="008E0D1D"/>
    <w:rsid w:val="008E4A71"/>
    <w:rsid w:val="008E4AAB"/>
    <w:rsid w:val="008E694C"/>
    <w:rsid w:val="008E74C4"/>
    <w:rsid w:val="008F24EC"/>
    <w:rsid w:val="008F3D91"/>
    <w:rsid w:val="008F42E2"/>
    <w:rsid w:val="008F51BE"/>
    <w:rsid w:val="009016E6"/>
    <w:rsid w:val="009042C7"/>
    <w:rsid w:val="00905DD1"/>
    <w:rsid w:val="00906306"/>
    <w:rsid w:val="009121C9"/>
    <w:rsid w:val="00924ABD"/>
    <w:rsid w:val="00924DFF"/>
    <w:rsid w:val="00931CC1"/>
    <w:rsid w:val="00935123"/>
    <w:rsid w:val="00942A6B"/>
    <w:rsid w:val="009431F2"/>
    <w:rsid w:val="00945C56"/>
    <w:rsid w:val="009476F8"/>
    <w:rsid w:val="009537A4"/>
    <w:rsid w:val="00956D28"/>
    <w:rsid w:val="00961B2D"/>
    <w:rsid w:val="00961D50"/>
    <w:rsid w:val="00966008"/>
    <w:rsid w:val="009663AB"/>
    <w:rsid w:val="00971D47"/>
    <w:rsid w:val="0097225C"/>
    <w:rsid w:val="009731AC"/>
    <w:rsid w:val="00973532"/>
    <w:rsid w:val="00975956"/>
    <w:rsid w:val="009808D8"/>
    <w:rsid w:val="0098156F"/>
    <w:rsid w:val="00982E28"/>
    <w:rsid w:val="00986118"/>
    <w:rsid w:val="00996AB9"/>
    <w:rsid w:val="00996F18"/>
    <w:rsid w:val="009A28B0"/>
    <w:rsid w:val="009A3D78"/>
    <w:rsid w:val="009A4E90"/>
    <w:rsid w:val="009A6752"/>
    <w:rsid w:val="009A6759"/>
    <w:rsid w:val="009A6DB1"/>
    <w:rsid w:val="009B6EFD"/>
    <w:rsid w:val="009C198F"/>
    <w:rsid w:val="009D06F9"/>
    <w:rsid w:val="009D192E"/>
    <w:rsid w:val="009D2E86"/>
    <w:rsid w:val="009D41CD"/>
    <w:rsid w:val="009F34D9"/>
    <w:rsid w:val="009F41D1"/>
    <w:rsid w:val="009F438E"/>
    <w:rsid w:val="009F5288"/>
    <w:rsid w:val="009F7E69"/>
    <w:rsid w:val="00A03284"/>
    <w:rsid w:val="00A04841"/>
    <w:rsid w:val="00A059D3"/>
    <w:rsid w:val="00A06182"/>
    <w:rsid w:val="00A06920"/>
    <w:rsid w:val="00A06C66"/>
    <w:rsid w:val="00A13721"/>
    <w:rsid w:val="00A213DF"/>
    <w:rsid w:val="00A22D38"/>
    <w:rsid w:val="00A23731"/>
    <w:rsid w:val="00A24446"/>
    <w:rsid w:val="00A24677"/>
    <w:rsid w:val="00A24691"/>
    <w:rsid w:val="00A24B4C"/>
    <w:rsid w:val="00A30626"/>
    <w:rsid w:val="00A30E5C"/>
    <w:rsid w:val="00A36CC3"/>
    <w:rsid w:val="00A402AF"/>
    <w:rsid w:val="00A436C9"/>
    <w:rsid w:val="00A467E8"/>
    <w:rsid w:val="00A51190"/>
    <w:rsid w:val="00A518CF"/>
    <w:rsid w:val="00A54E78"/>
    <w:rsid w:val="00A6168F"/>
    <w:rsid w:val="00A62348"/>
    <w:rsid w:val="00A66D1E"/>
    <w:rsid w:val="00A70768"/>
    <w:rsid w:val="00A7506E"/>
    <w:rsid w:val="00A77624"/>
    <w:rsid w:val="00A82F84"/>
    <w:rsid w:val="00A90797"/>
    <w:rsid w:val="00AA04DC"/>
    <w:rsid w:val="00AA2B9A"/>
    <w:rsid w:val="00AA31B2"/>
    <w:rsid w:val="00AA3B62"/>
    <w:rsid w:val="00AA7E60"/>
    <w:rsid w:val="00AB7224"/>
    <w:rsid w:val="00AC02EC"/>
    <w:rsid w:val="00AC1D19"/>
    <w:rsid w:val="00AC487C"/>
    <w:rsid w:val="00AC5408"/>
    <w:rsid w:val="00AC56B9"/>
    <w:rsid w:val="00AD06C3"/>
    <w:rsid w:val="00AD12B9"/>
    <w:rsid w:val="00AD69FB"/>
    <w:rsid w:val="00AE1415"/>
    <w:rsid w:val="00AE5B0B"/>
    <w:rsid w:val="00AE67B7"/>
    <w:rsid w:val="00AE6DAB"/>
    <w:rsid w:val="00AF315D"/>
    <w:rsid w:val="00B01DD4"/>
    <w:rsid w:val="00B02193"/>
    <w:rsid w:val="00B02632"/>
    <w:rsid w:val="00B06A15"/>
    <w:rsid w:val="00B12B58"/>
    <w:rsid w:val="00B16994"/>
    <w:rsid w:val="00B221CB"/>
    <w:rsid w:val="00B22D5E"/>
    <w:rsid w:val="00B25E4B"/>
    <w:rsid w:val="00B31681"/>
    <w:rsid w:val="00B35FCD"/>
    <w:rsid w:val="00B36977"/>
    <w:rsid w:val="00B42DA4"/>
    <w:rsid w:val="00B507B9"/>
    <w:rsid w:val="00B63394"/>
    <w:rsid w:val="00B701E8"/>
    <w:rsid w:val="00B70C36"/>
    <w:rsid w:val="00B73333"/>
    <w:rsid w:val="00B75A72"/>
    <w:rsid w:val="00B92754"/>
    <w:rsid w:val="00BA2E0E"/>
    <w:rsid w:val="00BA36B4"/>
    <w:rsid w:val="00BA5DD4"/>
    <w:rsid w:val="00BB33E6"/>
    <w:rsid w:val="00BB6C3E"/>
    <w:rsid w:val="00BB6C44"/>
    <w:rsid w:val="00BB7803"/>
    <w:rsid w:val="00BC094B"/>
    <w:rsid w:val="00BC4C17"/>
    <w:rsid w:val="00BD01F7"/>
    <w:rsid w:val="00BD167A"/>
    <w:rsid w:val="00BD3729"/>
    <w:rsid w:val="00BE05AE"/>
    <w:rsid w:val="00BE0E20"/>
    <w:rsid w:val="00BF071C"/>
    <w:rsid w:val="00BF1010"/>
    <w:rsid w:val="00C0064F"/>
    <w:rsid w:val="00C03651"/>
    <w:rsid w:val="00C03A55"/>
    <w:rsid w:val="00C059F2"/>
    <w:rsid w:val="00C232BE"/>
    <w:rsid w:val="00C27316"/>
    <w:rsid w:val="00C310DC"/>
    <w:rsid w:val="00C31F1D"/>
    <w:rsid w:val="00C45272"/>
    <w:rsid w:val="00C46E7C"/>
    <w:rsid w:val="00C47EAC"/>
    <w:rsid w:val="00C50A2B"/>
    <w:rsid w:val="00C633E2"/>
    <w:rsid w:val="00C667B7"/>
    <w:rsid w:val="00C66AB3"/>
    <w:rsid w:val="00C840A2"/>
    <w:rsid w:val="00C84E99"/>
    <w:rsid w:val="00C84FFC"/>
    <w:rsid w:val="00C858D6"/>
    <w:rsid w:val="00C861A5"/>
    <w:rsid w:val="00C87F53"/>
    <w:rsid w:val="00C87F88"/>
    <w:rsid w:val="00C95D48"/>
    <w:rsid w:val="00C976A6"/>
    <w:rsid w:val="00CA4359"/>
    <w:rsid w:val="00CA4653"/>
    <w:rsid w:val="00CA5C46"/>
    <w:rsid w:val="00CB755F"/>
    <w:rsid w:val="00CB7D25"/>
    <w:rsid w:val="00CC2565"/>
    <w:rsid w:val="00CC263D"/>
    <w:rsid w:val="00CC4595"/>
    <w:rsid w:val="00CC5395"/>
    <w:rsid w:val="00CD26D8"/>
    <w:rsid w:val="00CD3643"/>
    <w:rsid w:val="00CD44C3"/>
    <w:rsid w:val="00CD6318"/>
    <w:rsid w:val="00CE0C1A"/>
    <w:rsid w:val="00CE7564"/>
    <w:rsid w:val="00CF03B9"/>
    <w:rsid w:val="00CF1D88"/>
    <w:rsid w:val="00CF41BA"/>
    <w:rsid w:val="00D05AA8"/>
    <w:rsid w:val="00D05AB5"/>
    <w:rsid w:val="00D0624B"/>
    <w:rsid w:val="00D06321"/>
    <w:rsid w:val="00D07360"/>
    <w:rsid w:val="00D1159C"/>
    <w:rsid w:val="00D13E8B"/>
    <w:rsid w:val="00D17B4B"/>
    <w:rsid w:val="00D227A3"/>
    <w:rsid w:val="00D23494"/>
    <w:rsid w:val="00D2763E"/>
    <w:rsid w:val="00D31570"/>
    <w:rsid w:val="00D31A32"/>
    <w:rsid w:val="00D33A74"/>
    <w:rsid w:val="00D43D0D"/>
    <w:rsid w:val="00D44AEC"/>
    <w:rsid w:val="00D44B8D"/>
    <w:rsid w:val="00D452F8"/>
    <w:rsid w:val="00D47794"/>
    <w:rsid w:val="00D524C6"/>
    <w:rsid w:val="00D555A3"/>
    <w:rsid w:val="00D57265"/>
    <w:rsid w:val="00D5784D"/>
    <w:rsid w:val="00D57B28"/>
    <w:rsid w:val="00D602A9"/>
    <w:rsid w:val="00D64A33"/>
    <w:rsid w:val="00D66765"/>
    <w:rsid w:val="00D8412E"/>
    <w:rsid w:val="00D91FD6"/>
    <w:rsid w:val="00DA0096"/>
    <w:rsid w:val="00DA034A"/>
    <w:rsid w:val="00DA44E6"/>
    <w:rsid w:val="00DB0768"/>
    <w:rsid w:val="00DB0A8D"/>
    <w:rsid w:val="00DB1DE5"/>
    <w:rsid w:val="00DB1E0D"/>
    <w:rsid w:val="00DB45AA"/>
    <w:rsid w:val="00DB6A1B"/>
    <w:rsid w:val="00DC15A5"/>
    <w:rsid w:val="00DC21A3"/>
    <w:rsid w:val="00DC5ED1"/>
    <w:rsid w:val="00DE1BD2"/>
    <w:rsid w:val="00DE2E62"/>
    <w:rsid w:val="00DE40BD"/>
    <w:rsid w:val="00DE4940"/>
    <w:rsid w:val="00DF16B0"/>
    <w:rsid w:val="00DF3053"/>
    <w:rsid w:val="00DF3FD1"/>
    <w:rsid w:val="00E0187F"/>
    <w:rsid w:val="00E01B4D"/>
    <w:rsid w:val="00E035B9"/>
    <w:rsid w:val="00E12DEA"/>
    <w:rsid w:val="00E16802"/>
    <w:rsid w:val="00E23443"/>
    <w:rsid w:val="00E237D0"/>
    <w:rsid w:val="00E25DAA"/>
    <w:rsid w:val="00E26A01"/>
    <w:rsid w:val="00E274DC"/>
    <w:rsid w:val="00E279CB"/>
    <w:rsid w:val="00E3043E"/>
    <w:rsid w:val="00E3097E"/>
    <w:rsid w:val="00E30C3F"/>
    <w:rsid w:val="00E3430F"/>
    <w:rsid w:val="00E3742E"/>
    <w:rsid w:val="00E454BE"/>
    <w:rsid w:val="00E479D0"/>
    <w:rsid w:val="00E52467"/>
    <w:rsid w:val="00E52737"/>
    <w:rsid w:val="00E53764"/>
    <w:rsid w:val="00E55FCD"/>
    <w:rsid w:val="00E57361"/>
    <w:rsid w:val="00E617C7"/>
    <w:rsid w:val="00E66C11"/>
    <w:rsid w:val="00E7148E"/>
    <w:rsid w:val="00E7390F"/>
    <w:rsid w:val="00E760FE"/>
    <w:rsid w:val="00E76775"/>
    <w:rsid w:val="00E929D9"/>
    <w:rsid w:val="00E97754"/>
    <w:rsid w:val="00EA7FCA"/>
    <w:rsid w:val="00EB004F"/>
    <w:rsid w:val="00EB194D"/>
    <w:rsid w:val="00EB4679"/>
    <w:rsid w:val="00EB4ACA"/>
    <w:rsid w:val="00EB5C98"/>
    <w:rsid w:val="00EB6175"/>
    <w:rsid w:val="00EB7A9F"/>
    <w:rsid w:val="00EC3FE3"/>
    <w:rsid w:val="00EC4F3F"/>
    <w:rsid w:val="00ED0755"/>
    <w:rsid w:val="00ED52F2"/>
    <w:rsid w:val="00ED68C2"/>
    <w:rsid w:val="00EE44DF"/>
    <w:rsid w:val="00EF0FC4"/>
    <w:rsid w:val="00EF4959"/>
    <w:rsid w:val="00F033C6"/>
    <w:rsid w:val="00F0543A"/>
    <w:rsid w:val="00F160EE"/>
    <w:rsid w:val="00F2107E"/>
    <w:rsid w:val="00F228FA"/>
    <w:rsid w:val="00F247FC"/>
    <w:rsid w:val="00F3448F"/>
    <w:rsid w:val="00F34C17"/>
    <w:rsid w:val="00F405D9"/>
    <w:rsid w:val="00F4269B"/>
    <w:rsid w:val="00F42764"/>
    <w:rsid w:val="00F42EDC"/>
    <w:rsid w:val="00F43DE9"/>
    <w:rsid w:val="00F4408E"/>
    <w:rsid w:val="00F4544E"/>
    <w:rsid w:val="00F45767"/>
    <w:rsid w:val="00F467FF"/>
    <w:rsid w:val="00F47C6C"/>
    <w:rsid w:val="00F52805"/>
    <w:rsid w:val="00F54D1D"/>
    <w:rsid w:val="00F575AB"/>
    <w:rsid w:val="00F57ED9"/>
    <w:rsid w:val="00F6135C"/>
    <w:rsid w:val="00F62E10"/>
    <w:rsid w:val="00F71D5A"/>
    <w:rsid w:val="00F724BC"/>
    <w:rsid w:val="00F72BB3"/>
    <w:rsid w:val="00F74C40"/>
    <w:rsid w:val="00F760F0"/>
    <w:rsid w:val="00F81A35"/>
    <w:rsid w:val="00F821B8"/>
    <w:rsid w:val="00F82398"/>
    <w:rsid w:val="00F86218"/>
    <w:rsid w:val="00F87979"/>
    <w:rsid w:val="00F94593"/>
    <w:rsid w:val="00F976E9"/>
    <w:rsid w:val="00FA1E6D"/>
    <w:rsid w:val="00FA513E"/>
    <w:rsid w:val="00FA7D7D"/>
    <w:rsid w:val="00FB1018"/>
    <w:rsid w:val="00FB284E"/>
    <w:rsid w:val="00FC0944"/>
    <w:rsid w:val="00FC18D6"/>
    <w:rsid w:val="00FC51AF"/>
    <w:rsid w:val="00FD2DC7"/>
    <w:rsid w:val="00FD402B"/>
    <w:rsid w:val="00FD739A"/>
    <w:rsid w:val="00FE0F36"/>
    <w:rsid w:val="00FE26B6"/>
    <w:rsid w:val="00FE3F05"/>
    <w:rsid w:val="00FE61AD"/>
    <w:rsid w:val="00FF4C0E"/>
    <w:rsid w:val="00FF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E5DC59EF-0541-49E1-A723-27C47FBFE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1410,bqiaagaaeyqcaaagiaiaaaodbaaabzeeaaaaaaaaaaaaaaaaaaaaaaaaaaaaaaaaaaaaaaaaaaaaaaaaaaaaaaaaaaaaaaaaaaaaaaaaaaaaaaaaaaaaaaaaaaaaaaaaaaaaaaaaaaaaaaaaaaaaaaaaaaaaaaaaaaaaaaaaaaaaaaaaaaaaaaaaaaaaaaaaaaaaaaaaaaaaaaaaaaaaaaaaaaaaaaaaaaaaaaaa"/>
    <w:basedOn w:val="Standardnpsmoodstavce"/>
    <w:rsid w:val="0051064E"/>
  </w:style>
  <w:style w:type="character" w:styleId="Nevyeenzmnka">
    <w:name w:val="Unresolved Mention"/>
    <w:basedOn w:val="Standardnpsmoodstavce"/>
    <w:uiPriority w:val="99"/>
    <w:semiHidden/>
    <w:unhideWhenUsed/>
    <w:rsid w:val="00B42D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4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211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zTVSkJujKqtioB6qBZHzj++G0jx2OamAT88wT/7S/Ng=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wE4EhESv6DdnnrcMxcA04MJT1+rWSu33Q6oMxmQvUsA=</DigestValue>
    </Reference>
  </SignedInfo>
  <SignatureValue>CDg/GQYVI2cgVjF02eV4tfP7gsKFQPFLrq85G1b42d3FRNVSphOWzT71iXuQfCGwBU0vREwcMj0t
p+CKrOoe31Ed0MN3p+4a359R8QHLoPlVB2eXtJdJuCLxY6m75OXWu3XFHLaBzSFMjtORriuZNNpi
e7d8jTMtVH4p2+mLaPkFOaWVliskMZoBW5mMBEo/CT0zV2/MqSPPylG1ocrzfzfcvuL48l+fzmVE
4fUFaAsb7AvbBF8o0RTpPrV5nGGQkv+rRsHKg3qMPg5NfROZsL6JvvyT1Sl40LRlugY/JShTLXb6
Yx9u8ma52RXCSFA+08quxoa0GR5sVQ+zYO5kwA==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wzxVTRGnNwxADKBB5naKVqJTEyDjDSWLiLhGgeltWJs=</DigestValue>
      </Reference>
      <Reference URI="/word/document.xml?ContentType=application/vnd.openxmlformats-officedocument.wordprocessingml.document.main+xml">
        <DigestMethod Algorithm="http://www.w3.org/2001/04/xmlenc#sha256"/>
        <DigestValue>vQLH9dsQ5OhPgWPRnfbBeMaR0Yz5mav0ot6zjXcav3k=</DigestValue>
      </Reference>
      <Reference URI="/word/endnotes.xml?ContentType=application/vnd.openxmlformats-officedocument.wordprocessingml.endnotes+xml">
        <DigestMethod Algorithm="http://www.w3.org/2001/04/xmlenc#sha256"/>
        <DigestValue>NA1xqoz+EVDqlPxLDxbsizsuRddquZZmxjtJYsclfwI=</DigestValue>
      </Reference>
      <Reference URI="/word/fontTable.xml?ContentType=application/vnd.openxmlformats-officedocument.wordprocessingml.fontTable+xml">
        <DigestMethod Algorithm="http://www.w3.org/2001/04/xmlenc#sha256"/>
        <DigestValue>SdZJ/QKkrr1lpPyyXAl4mVZp+aC22sAD7Zof2cEM/Bk=</DigestValue>
      </Reference>
      <Reference URI="/word/footer1.xml?ContentType=application/vnd.openxmlformats-officedocument.wordprocessingml.footer+xml">
        <DigestMethod Algorithm="http://www.w3.org/2001/04/xmlenc#sha256"/>
        <DigestValue>Gz64BMAw0uxFZg0F7MPE43SF53POYeh4th8+9a4YRqY=</DigestValue>
      </Reference>
      <Reference URI="/word/footnotes.xml?ContentType=application/vnd.openxmlformats-officedocument.wordprocessingml.footnotes+xml">
        <DigestMethod Algorithm="http://www.w3.org/2001/04/xmlenc#sha256"/>
        <DigestValue>D07EYDkGqShk5UQYLDkf9jBDnSSkgf8FBwx8pKhYpsQ=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8nvvGsEqu3y0oHe2BeMVUmEbdBUEP6LeM935YzGERJ4=</DigestValue>
      </Reference>
      <Reference URI="/word/settings.xml?ContentType=application/vnd.openxmlformats-officedocument.wordprocessingml.settings+xml">
        <DigestMethod Algorithm="http://www.w3.org/2001/04/xmlenc#sha256"/>
        <DigestValue>paNzAMtMQ4XmICEEtiZv4ebd+DsrbJTUHP65/F0soDo=</DigestValue>
      </Reference>
      <Reference URI="/word/styles.xml?ContentType=application/vnd.openxmlformats-officedocument.wordprocessingml.styles+xml">
        <DigestMethod Algorithm="http://www.w3.org/2001/04/xmlenc#sha256"/>
        <DigestValue>cuNPclaFQMTFSnC5doS68mTqscGmSMwBejhaMSzqzBs=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Xgzvfy/W/+lJ9S8CiI31Pu1O3t3iOhDUBb2DS73p09c=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2023-08-23T07:44:56Z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2023-08-23T07:44:56Z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610939-8806-43FD-A319-EE8DAE839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32</cp:revision>
  <cp:lastPrinted>2023-08-09T07:31:00Z</cp:lastPrinted>
  <dcterms:created xsi:type="dcterms:W3CDTF">2023-06-02T07:12:00Z</dcterms:created>
  <dcterms:modified xsi:type="dcterms:W3CDTF">2023-08-23T07:44:00Z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