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9968F3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01CAD">
        <w:rPr>
          <w:rFonts w:ascii="Garamond" w:hAnsi="Garamond"/>
          <w:sz w:val="24"/>
          <w:szCs w:val="24"/>
        </w:rPr>
        <w:t>2</w:t>
      </w:r>
      <w:r w:rsidR="00BC75B6">
        <w:rPr>
          <w:rFonts w:ascii="Garamond" w:hAnsi="Garamond"/>
          <w:sz w:val="24"/>
          <w:szCs w:val="24"/>
        </w:rPr>
        <w:t>1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6EFBBC9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BC75B6">
        <w:t>208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D7EB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C75B6">
        <w:rPr>
          <w:rFonts w:ascii="Garamond" w:hAnsi="Garamond" w:cs="Arial"/>
          <w:b/>
          <w:sz w:val="22"/>
          <w:szCs w:val="22"/>
        </w:rPr>
        <w:t>0</w:t>
      </w:r>
      <w:r w:rsidR="005A4582">
        <w:rPr>
          <w:rFonts w:ascii="Garamond" w:hAnsi="Garamond" w:cs="Arial"/>
          <w:b/>
          <w:sz w:val="22"/>
          <w:szCs w:val="22"/>
        </w:rPr>
        <w:t>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BC75B6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01CAD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</w:t>
      </w:r>
      <w:r w:rsidR="00E00666">
        <w:rPr>
          <w:rFonts w:ascii="Garamond" w:hAnsi="Garamond" w:cs="Arial"/>
          <w:b/>
          <w:sz w:val="22"/>
          <w:szCs w:val="22"/>
        </w:rPr>
        <w:t>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F5AC13D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C75B6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C5E3B" w14:textId="77777777" w:rsidR="004100E6" w:rsidRDefault="004100E6" w:rsidP="00795AAC">
      <w:r>
        <w:separator/>
      </w:r>
    </w:p>
  </w:endnote>
  <w:endnote w:type="continuationSeparator" w:id="0">
    <w:p w14:paraId="75E5CEA0" w14:textId="77777777" w:rsidR="004100E6" w:rsidRDefault="004100E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4C942" w14:textId="77777777" w:rsidR="004100E6" w:rsidRDefault="004100E6" w:rsidP="00795AAC">
      <w:r>
        <w:separator/>
      </w:r>
    </w:p>
  </w:footnote>
  <w:footnote w:type="continuationSeparator" w:id="0">
    <w:p w14:paraId="143A2770" w14:textId="77777777" w:rsidR="004100E6" w:rsidRDefault="004100E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uaGrpA0dU+mZAgBnGIUsQaJW1Yis+iLK/RYCCfgMFp8=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uwoD+INvRUUtZWrB5kZrBItjIFAQ9MTEfpZYmWryBTg=</DigestValue>
    </Reference>
  </SignedInfo>
  <SignatureValue>rbL+9fGm3SiGFM78JoCO1hRUfREHRdNXioG7rrEtFt3RruMAZjKTeUG4c2h/h5P5Sd7hCuZ/r34D
K8zJLplW+g/pXV+JnFuhkZ+zmmrPLqZOpJHvLvzHobMh3WG0W+pn55O2N3/JOETiuUeOx+3XjhUB
f0lFiDakPneVVQqztNjBOcjC5KHdxw4dvmTopoiTaxgwpMgs5WRhocJ6VubAEynAjAB9C1NMa0Qh
GkTivFn/+IH4KBWzDb758Gj0ekGzu0XQRT9FF/Ckj56DHJf7hQf5oqNLndUwFFMZymgU/j/OOJ75
z4fuKECCPXtUpv0wdQFh+p4QV8fK0sNZh+YgcA==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hlP3v+FqUPXS5j9Jmr3xrPm+DmchAuOoFdyhmxbsVIM=</DigestValue>
      </Reference>
      <Reference URI="/word/endnotes.xml?ContentType=application/vnd.openxmlformats-officedocument.wordprocessingml.endnotes+xml">
        <DigestMethod Algorithm="http://www.w3.org/2001/04/xmlenc#sha256"/>
        <DigestValue>NpgH0MCAdSli9rU8orC734Jdm24jXoVi4ko6wkzVwPU=</DigestValue>
      </Reference>
      <Reference URI="/word/fontTable.xml?ContentType=application/vnd.openxmlformats-officedocument.wordprocessingml.fontTable+xml">
        <DigestMethod Algorithm="http://www.w3.org/2001/04/xmlenc#sha256"/>
        <DigestValue>tQnuXkEvLoXREIcz2ycqjzZT01zJEp/Ty/fTr0JLNnI=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Rm8B0dNdM9gSFbzdrIoaIBBI7lAe6uT+5TwmupiHA/o=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3/GiRVCBjiFkFXnGIsTiOHr42ePfX/jdJ3eFIdLlCzo=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2023-08-22T12:55:05Z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2023-08-22T12:55:05Z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1859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81</cp:revision>
  <cp:lastPrinted>2022-08-18T12:50:00Z</cp:lastPrinted>
  <dcterms:created xsi:type="dcterms:W3CDTF">2021-01-21T11:32:00Z</dcterms:created>
  <dcterms:modified xsi:type="dcterms:W3CDTF">2023-08-22T12:54:00Z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