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8FC86C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5300ED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758428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300ED" w:rsidRPr="00FD1EF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https://zakazky.zcu.cz/contract_display_6202.html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6F66E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300ED">
        <w:rPr>
          <w:rFonts w:ascii="Garamond" w:hAnsi="Garamond" w:cs="Arial"/>
          <w:sz w:val="22"/>
          <w:szCs w:val="22"/>
        </w:rPr>
        <w:t>0</w:t>
      </w:r>
      <w:r w:rsidR="008B6E4F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.0</w:t>
      </w:r>
      <w:r w:rsidR="005300ED">
        <w:rPr>
          <w:rFonts w:ascii="Garamond" w:hAnsi="Garamond" w:cs="Arial"/>
          <w:sz w:val="22"/>
          <w:szCs w:val="22"/>
        </w:rPr>
        <w:t>9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</w:t>
      </w:r>
      <w:r w:rsidR="005B5648">
        <w:rPr>
          <w:rFonts w:ascii="Garamond" w:hAnsi="Garamond" w:cs="Arial"/>
          <w:b/>
          <w:sz w:val="22"/>
          <w:szCs w:val="22"/>
        </w:rPr>
        <w:t>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8C8A" w14:textId="77777777" w:rsidR="00040534" w:rsidRDefault="00040534" w:rsidP="00795AAC">
      <w:r>
        <w:separator/>
      </w:r>
    </w:p>
  </w:endnote>
  <w:endnote w:type="continuationSeparator" w:id="0">
    <w:p w14:paraId="6C1ED309" w14:textId="77777777" w:rsidR="00040534" w:rsidRDefault="0004053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207F" w14:textId="77777777" w:rsidR="00040534" w:rsidRDefault="00040534" w:rsidP="00795AAC">
      <w:r>
        <w:separator/>
      </w:r>
    </w:p>
  </w:footnote>
  <w:footnote w:type="continuationSeparator" w:id="0">
    <w:p w14:paraId="12A29567" w14:textId="77777777" w:rsidR="00040534" w:rsidRDefault="0004053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0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FhyThTqPxLxYaqPumYtRZzkymr3u/tJ/jlg9hGair9g=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ZeOnnFFX/N7Kmp5WPAWsagyNsnDYC/sjBH9GU0CxPQo=</DigestValue>
    </Reference>
  </SignedInfo>
  <SignatureValue>b2M3TKhDqwQWHvq/8bUm20RIpUkC29YzOKWCC9gXDpSaEoq5CeQJ0bFuDmzLpybXtR34hGVTcS2K
+u2K8rZgM27zMXo0OQfRSoNJ133pONOBt0/SDvSImsaAyFPlakOHUqf9LhxxgGJKWQico9IpbhLV
LlKtR9/Yowx4BoYytouUZthw5eoGbl3v9Hu4gVh+z9pvZ/4yt71O2irSMQ9ZodyPWGM13Sn0fUA0
C01Ih8v/RQIia3iANzgV+MIvIM4nT/wsdiijr+XtfGCGkutBlPZ+hpCPnBwjy/kHvD/vw7P3HZjY
q/uHxEXLV56xXowdBn1NhN1Sw+4ARH6KS3ETfg==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uMeZ5IXVy8tGYaZ5l4Hn1lXeqKeczBydVkzm9awkhpE=</DigestValue>
      </Reference>
      <Reference URI="/word/document.xml?ContentType=application/vnd.openxmlformats-officedocument.wordprocessingml.document.main+xml">
        <DigestMethod Algorithm="http://www.w3.org/2001/04/xmlenc#sha256"/>
        <DigestValue>UXGJtIwVkOxaCqip7HRL1ikq8XJ9Ov93nA0jHZPEJvw=</DigestValue>
      </Reference>
      <Reference URI="/word/endnotes.xml?ContentType=application/vnd.openxmlformats-officedocument.wordprocessingml.endnotes+xml">
        <DigestMethod Algorithm="http://www.w3.org/2001/04/xmlenc#sha256"/>
        <DigestValue>2TsWOdBIHZ9KVYH2q+SdljqSAok3Zc+wOCJAPLJ5KQE=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9SDTz8Ydn7YsvPFLogtQyoMgiJpfwTG3moldcazj7es=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HCrLon6HZ4T4IZpHBz5c0orXdAZFzafGRusrKVPSdZM=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2023-08-18T10:01:37Z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2023-08-18T10:01:37Z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171</cp:revision>
  <cp:lastPrinted>2022-02-22T11:35:00Z</cp:lastPrinted>
  <dcterms:created xsi:type="dcterms:W3CDTF">2021-09-14T05:18:00Z</dcterms:created>
  <dcterms:modified xsi:type="dcterms:W3CDTF">2023-08-18T10:00:00Z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