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C9CAB3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584EA7">
        <w:rPr>
          <w:rFonts w:ascii="Garamond" w:hAnsi="Garamond"/>
          <w:sz w:val="24"/>
          <w:szCs w:val="24"/>
        </w:rPr>
        <w:t>9</w:t>
      </w:r>
      <w:r w:rsidR="008B6E4F">
        <w:rPr>
          <w:rFonts w:ascii="Garamond" w:hAnsi="Garamond"/>
          <w:sz w:val="24"/>
          <w:szCs w:val="24"/>
        </w:rPr>
        <w:t>9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2083841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B6E4F" w:rsidRPr="00F2152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https://zakazky.zcu.cz/contract_display_6177.html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69E487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B6E4F">
        <w:rPr>
          <w:rFonts w:ascii="Garamond" w:hAnsi="Garamond" w:cs="Arial"/>
          <w:sz w:val="22"/>
          <w:szCs w:val="22"/>
        </w:rPr>
        <w:t>24</w:t>
      </w:r>
      <w:r w:rsidR="00525F07">
        <w:rPr>
          <w:rFonts w:ascii="Garamond" w:hAnsi="Garamond" w:cs="Arial"/>
          <w:sz w:val="22"/>
          <w:szCs w:val="22"/>
        </w:rPr>
        <w:t>.0</w:t>
      </w:r>
      <w:r w:rsidR="00B31B93">
        <w:rPr>
          <w:rFonts w:ascii="Garamond" w:hAnsi="Garamond" w:cs="Arial"/>
          <w:sz w:val="22"/>
          <w:szCs w:val="22"/>
        </w:rPr>
        <w:t>8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84EA7">
        <w:rPr>
          <w:rFonts w:ascii="Garamond" w:hAnsi="Garamond" w:cs="Arial"/>
          <w:sz w:val="22"/>
          <w:szCs w:val="22"/>
        </w:rPr>
        <w:t>0</w:t>
      </w:r>
      <w:r w:rsidR="00F524DC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F524DC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3E0DF" w14:textId="77777777" w:rsidR="0007228B" w:rsidRDefault="0007228B" w:rsidP="00795AAC">
      <w:r>
        <w:separator/>
      </w:r>
    </w:p>
  </w:endnote>
  <w:endnote w:type="continuationSeparator" w:id="0">
    <w:p w14:paraId="5067CB6F" w14:textId="77777777" w:rsidR="0007228B" w:rsidRDefault="0007228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1DEEB" w14:textId="77777777" w:rsidR="0007228B" w:rsidRDefault="0007228B" w:rsidP="00795AAC">
      <w:r>
        <w:separator/>
      </w:r>
    </w:p>
  </w:footnote>
  <w:footnote w:type="continuationSeparator" w:id="0">
    <w:p w14:paraId="63BFA383" w14:textId="77777777" w:rsidR="0007228B" w:rsidRDefault="0007228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7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soD178tLBpu073OO1/2xy8DCnb7oPYn1eqVgD+yDWVM=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2NykzTFzYxc71Qdjx5lUrQ/jz4qp7rOGu9Vq5ANcQ0g=</DigestValue>
    </Reference>
  </SignedInfo>
  <SignatureValue>ueeigyy7qkywW1f9IZAPsPvv6hNv49JRWtSqzAxkaFR0FGwfmHen6zXD0IQsg/wuJSnZ08kvbAXI
vopK2nr3NE5d5yKDfgD41canvr9cMBC/APudhdMd6PCJFR1SoD2wd5F8giH5JnFE4fD8YzHOnNeS
3l/n6GtjGuAWve4gANNgH3cqKWvmfBe0Zl7+Q4YaK2yv6j+3S+cycG5ajNQnOKrRwwkdGYgX4F5g
XFLeVJ4NbMLhVtuPg/dLptnq/kszxlwXgj1xDGhjqZFL/qcSt6SsOYGprWieEvMdUJpXYf0ibyCI
KdJZy7Q33Jj3CB10Xj0eX1jsiQx+oE2/AqydVA==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u+hxIfV4ostWGLX8zRKf0fLgFR+HR0JYxss8Fw9k7ZQ=</DigestValue>
      </Reference>
      <Reference URI="/word/document.xml?ContentType=application/vnd.openxmlformats-officedocument.wordprocessingml.document.main+xml">
        <DigestMethod Algorithm="http://www.w3.org/2001/04/xmlenc#sha256"/>
        <DigestValue>rWZUOB/qeELtcYB6SdJV+fJ4qiuSpUxZO9XeBc8LpCM=</DigestValue>
      </Reference>
      <Reference URI="/word/endnotes.xml?ContentType=application/vnd.openxmlformats-officedocument.wordprocessingml.endnotes+xml">
        <DigestMethod Algorithm="http://www.w3.org/2001/04/xmlenc#sha256"/>
        <DigestValue>E0ic/XNpcBkldnxknRj75DCIf3lZBZFRfb6r4EobO5c=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+a4yPmGTHBmndd8vB+oHqhHWgIIXVqC9Rwmle/Sh0DQ=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pmzXokCRLnopUycIQqbSbNwQcL3w1KIvT1xDJGGjo4c=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2023-08-09T08:13:45Z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2023-08-09T08:13:45Z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5</Pages>
  <Words>2282</Words>
  <Characters>13467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169</cp:revision>
  <cp:lastPrinted>2022-02-22T11:35:00Z</cp:lastPrinted>
  <dcterms:created xsi:type="dcterms:W3CDTF">2021-09-14T05:18:00Z</dcterms:created>
  <dcterms:modified xsi:type="dcterms:W3CDTF">2023-08-09T08:13:00Z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