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2FF2BB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E3771F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C4AA40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3771F" w:rsidRPr="00C6588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https://zakazky.zcu.cz/contract_display_6172.html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4487AD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</w:t>
      </w:r>
      <w:r w:rsidR="00E3771F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1A45" w14:textId="77777777" w:rsidR="00E2379D" w:rsidRDefault="00E2379D" w:rsidP="00795AAC">
      <w:r>
        <w:separator/>
      </w:r>
    </w:p>
  </w:endnote>
  <w:endnote w:type="continuationSeparator" w:id="0">
    <w:p w14:paraId="16E13E20" w14:textId="77777777" w:rsidR="00E2379D" w:rsidRDefault="00E2379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0BAC" w14:textId="77777777" w:rsidR="00E2379D" w:rsidRDefault="00E2379D" w:rsidP="00795AAC">
      <w:r>
        <w:separator/>
      </w:r>
    </w:p>
  </w:footnote>
  <w:footnote w:type="continuationSeparator" w:id="0">
    <w:p w14:paraId="3EB45171" w14:textId="77777777" w:rsidR="00E2379D" w:rsidRDefault="00E2379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9D"/>
    <w:rsid w:val="00E237D0"/>
    <w:rsid w:val="00E25DAA"/>
    <w:rsid w:val="00E274DC"/>
    <w:rsid w:val="00E279CB"/>
    <w:rsid w:val="00E3097E"/>
    <w:rsid w:val="00E3430F"/>
    <w:rsid w:val="00E34F5D"/>
    <w:rsid w:val="00E3771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7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aagZrbShLrc5yNqjpc2nE7RKHURAx5LuwuL/3FazOkI=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J98FTYK5wcAVuFIYX0QEkts/uKM6TwbPDrRdX8fPibc=</DigestValue>
    </Reference>
  </SignedInfo>
  <SignatureValue>tGzW9jQs3PA/HdH00UzRrGz0olGSq7XD+dRRJ1VWRIrVL2DvtsbMQrwzeujAalf16y0ZUffy2JDw
VwDDt21gGC8OFMyhYXl1+/JRAUb3s/jup+4GjZ82HUahk1iL/7ARyiGGKPooWqoA0ydyH1iDjAqR
8/gjI20/dA2c/K5MLTCTaoEZjgcJPxPn0ibH66nfjK78S5l0i1bJt4fjyyBlchUhIfXAjUSZ0hVI
9OvIHlGhiQRcfPGLpK3fQ9MctUC5OYed60nB+mIhUpB87oO0ngxi5i1KEibpkckHXLfNvMmiDcqp
AiKbwTXzGbuuX83EV6xHlaZrFO0eX0DnqbTGoQ==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we/2d196+BMMlkrsoW27Squ5rZjAk/0wu1zvuaWM4tY=</DigestValue>
      </Reference>
      <Reference URI="/word/document.xml?ContentType=application/vnd.openxmlformats-officedocument.wordprocessingml.document.main+xml">
        <DigestMethod Algorithm="http://www.w3.org/2001/04/xmlenc#sha256"/>
        <DigestValue>lL4TRPDudGco9PH5i05hHT6QUXpCuyC8x/dm+cJCPJE=</DigestValue>
      </Reference>
      <Reference URI="/word/endnotes.xml?ContentType=application/vnd.openxmlformats-officedocument.wordprocessingml.endnotes+xml">
        <DigestMethod Algorithm="http://www.w3.org/2001/04/xmlenc#sha256"/>
        <DigestValue>uCe3qrIwlKmyS3s9BxR34cVQ58uyWBaTUMD/YAb5e6U=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VwTyfN53yCX+jNZ3ET4jh9oRBFhTlkMA7TazIoD09yA=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A/jzLPDoVks3Wv4vV3JFbmFVVs/fQcdrUu6Y9Xjd0vs=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2023-08-03T12:08:11Z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2023-08-03T12:08:11Z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169</cp:revision>
  <cp:lastPrinted>2022-02-22T11:35:00Z</cp:lastPrinted>
  <dcterms:created xsi:type="dcterms:W3CDTF">2021-09-14T05:18:00Z</dcterms:created>
  <dcterms:modified xsi:type="dcterms:W3CDTF">2023-08-03T12:07:00Z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