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CE0F00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584EA7">
        <w:rPr>
          <w:rFonts w:ascii="Garamond" w:hAnsi="Garamond"/>
          <w:sz w:val="24"/>
          <w:szCs w:val="24"/>
        </w:rPr>
        <w:t>9</w:t>
      </w:r>
      <w:r w:rsidR="005102D3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53F41BE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102D3" w:rsidRPr="008A1EA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https://zakazky.zcu.cz/contract_display_6164.html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EE345C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31B93">
        <w:rPr>
          <w:rFonts w:ascii="Garamond" w:hAnsi="Garamond" w:cs="Arial"/>
          <w:sz w:val="22"/>
          <w:szCs w:val="22"/>
        </w:rPr>
        <w:t>1</w:t>
      </w:r>
      <w:r w:rsidR="00105BBA">
        <w:rPr>
          <w:rFonts w:ascii="Garamond" w:hAnsi="Garamond" w:cs="Arial"/>
          <w:sz w:val="22"/>
          <w:szCs w:val="22"/>
        </w:rPr>
        <w:t>6</w:t>
      </w:r>
      <w:r w:rsidR="00525F07">
        <w:rPr>
          <w:rFonts w:ascii="Garamond" w:hAnsi="Garamond" w:cs="Arial"/>
          <w:sz w:val="22"/>
          <w:szCs w:val="22"/>
        </w:rPr>
        <w:t>.0</w:t>
      </w:r>
      <w:r w:rsidR="00B31B93">
        <w:rPr>
          <w:rFonts w:ascii="Garamond" w:hAnsi="Garamond" w:cs="Arial"/>
          <w:sz w:val="22"/>
          <w:szCs w:val="22"/>
        </w:rPr>
        <w:t>8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102D3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105BBA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18337" w14:textId="77777777" w:rsidR="002B204E" w:rsidRDefault="002B204E" w:rsidP="00795AAC">
      <w:r>
        <w:separator/>
      </w:r>
    </w:p>
  </w:endnote>
  <w:endnote w:type="continuationSeparator" w:id="0">
    <w:p w14:paraId="7568AD8A" w14:textId="77777777" w:rsidR="002B204E" w:rsidRDefault="002B204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955F4" w14:textId="77777777" w:rsidR="002B204E" w:rsidRDefault="002B204E" w:rsidP="00795AAC">
      <w:r>
        <w:separator/>
      </w:r>
    </w:p>
  </w:footnote>
  <w:footnote w:type="continuationSeparator" w:id="0">
    <w:p w14:paraId="28104437" w14:textId="77777777" w:rsidR="002B204E" w:rsidRDefault="002B204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05BBA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04E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02D3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6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QEQr9xp2yUFiVlPv0HU+sjHb/MDV/PN7JpGtMSeczyk=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iWUwg4cFWLIaFHpE0pjONbnZ1VD2KTnNt5vEveUyJKk=</DigestValue>
    </Reference>
  </SignedInfo>
  <SignatureValue>r+RfEypgvNAvVCFPawAQz1k5S283bW0L8lbgTRWJGcJ0q7iuhE8lEE+ZWtxiuguJA/bzmto4YHBw
1DBqDpXDc37+SWh3VNW7HDbJZXKEcLh1+W+ir5IE61fv9HUGFqVM7M6/WC6zHmWiFp2LP1x56q4K
EHeWzn9Gi0dAT9VdxvTYwWHvxx2Hgp+/sjYsguELBXdeAm7j3QLGSMcamnlHLS5rQuqt5+A+ugzD
JLyA9++sHuXJbDgyJIFcKOSDlMTujTFHMnSZqGgMQLxRKdU5eHL70IvMCTOnidBA8akiGo8fH/nu
ON7gesdR6dlRkwWAk5pkUSY2FeJ1kBgL75JG+g==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Pn3N8JC4bL1gZZdUPamoFf3+xhwumjVzGQ7BBfzzrx0=</DigestValue>
      </Reference>
      <Reference URI="/word/document.xml?ContentType=application/vnd.openxmlformats-officedocument.wordprocessingml.document.main+xml">
        <DigestMethod Algorithm="http://www.w3.org/2001/04/xmlenc#sha256"/>
        <DigestValue>8xXbxk6PHguqpcU+eQQgwBsoJ7XXvrFgQ0q73XKrPRs=</DigestValue>
      </Reference>
      <Reference URI="/word/endnotes.xml?ContentType=application/vnd.openxmlformats-officedocument.wordprocessingml.endnotes+xml">
        <DigestMethod Algorithm="http://www.w3.org/2001/04/xmlenc#sha256"/>
        <DigestValue>DnZVKTkhnkfRROm2FiVW4BYYefD993HiMUqNTb/nLfs=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Lourw4YLpf+ucL2bnz3rJEna1hgRd1NTC9ZBWg/xoJk=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B9Uj5X/0z95kRxeHK7glmDQ4wr04+DOAYSfLhU8e3bA=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2023-08-01T10:46:24Z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2023-08-01T10:46:24Z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2283</Words>
  <Characters>13471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169</cp:revision>
  <cp:lastPrinted>2022-02-22T11:35:00Z</cp:lastPrinted>
  <dcterms:created xsi:type="dcterms:W3CDTF">2021-09-14T05:18:00Z</dcterms:created>
  <dcterms:modified xsi:type="dcterms:W3CDTF">2023-08-01T10:46:00Z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