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65C2E32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B40B00">
        <w:rPr>
          <w:rFonts w:ascii="Garamond" w:hAnsi="Garamond"/>
          <w:sz w:val="24"/>
          <w:szCs w:val="24"/>
        </w:rPr>
        <w:t>0</w:t>
      </w:r>
      <w:r w:rsidR="00584EA7">
        <w:rPr>
          <w:rFonts w:ascii="Garamond" w:hAnsi="Garamond"/>
          <w:sz w:val="24"/>
          <w:szCs w:val="24"/>
        </w:rPr>
        <w:t>9</w:t>
      </w:r>
      <w:r w:rsidR="00A253BE">
        <w:rPr>
          <w:rFonts w:ascii="Garamond" w:hAnsi="Garamond"/>
          <w:sz w:val="24"/>
          <w:szCs w:val="24"/>
        </w:rPr>
        <w:t>4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50CAA650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A253BE" w:rsidRPr="007A7F30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https://zakazky.zcu.cz/contract_display_6159.html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23B10AA2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B31B93">
        <w:rPr>
          <w:rFonts w:ascii="Garamond" w:hAnsi="Garamond" w:cs="Arial"/>
          <w:sz w:val="22"/>
          <w:szCs w:val="22"/>
        </w:rPr>
        <w:t>1</w:t>
      </w:r>
      <w:r w:rsidR="00105BBA">
        <w:rPr>
          <w:rFonts w:ascii="Garamond" w:hAnsi="Garamond" w:cs="Arial"/>
          <w:sz w:val="22"/>
          <w:szCs w:val="22"/>
        </w:rPr>
        <w:t>6</w:t>
      </w:r>
      <w:r w:rsidR="00525F07">
        <w:rPr>
          <w:rFonts w:ascii="Garamond" w:hAnsi="Garamond" w:cs="Arial"/>
          <w:sz w:val="22"/>
          <w:szCs w:val="22"/>
        </w:rPr>
        <w:t>.0</w:t>
      </w:r>
      <w:r w:rsidR="00B31B93">
        <w:rPr>
          <w:rFonts w:ascii="Garamond" w:hAnsi="Garamond" w:cs="Arial"/>
          <w:sz w:val="22"/>
          <w:szCs w:val="22"/>
        </w:rPr>
        <w:t>8</w:t>
      </w:r>
      <w:r w:rsidR="00525F07">
        <w:rPr>
          <w:rFonts w:ascii="Garamond" w:hAnsi="Garamond" w:cs="Arial"/>
          <w:sz w:val="22"/>
          <w:szCs w:val="22"/>
        </w:rPr>
        <w:t>.</w:t>
      </w:r>
      <w:r w:rsidR="009C12D5" w:rsidRPr="00666868">
        <w:rPr>
          <w:rFonts w:ascii="Garamond" w:hAnsi="Garamond" w:cs="Arial"/>
          <w:sz w:val="22"/>
          <w:szCs w:val="22"/>
        </w:rPr>
        <w:t>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584EA7">
        <w:rPr>
          <w:rFonts w:ascii="Garamond" w:hAnsi="Garamond" w:cs="Arial"/>
          <w:sz w:val="22"/>
          <w:szCs w:val="22"/>
        </w:rPr>
        <w:t>0</w:t>
      </w:r>
      <w:r w:rsidR="00105BBA">
        <w:rPr>
          <w:rFonts w:ascii="Garamond" w:hAnsi="Garamond" w:cs="Arial"/>
          <w:sz w:val="22"/>
          <w:szCs w:val="22"/>
        </w:rPr>
        <w:t>9</w:t>
      </w:r>
      <w:r w:rsidR="002A256E">
        <w:rPr>
          <w:rFonts w:ascii="Garamond" w:hAnsi="Garamond" w:cs="Arial"/>
          <w:sz w:val="22"/>
          <w:szCs w:val="22"/>
        </w:rPr>
        <w:t>:</w:t>
      </w:r>
      <w:r w:rsidR="00A253BE">
        <w:rPr>
          <w:rFonts w:ascii="Garamond" w:hAnsi="Garamond" w:cs="Arial"/>
          <w:sz w:val="22"/>
          <w:szCs w:val="22"/>
        </w:rPr>
        <w:t>3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61D84A6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zadávací </w:t>
      </w:r>
      <w:r w:rsidR="00BB6C3E">
        <w:rPr>
          <w:rFonts w:ascii="Garamond" w:hAnsi="Garamond" w:cs="Garamond"/>
          <w:color w:val="000000"/>
          <w:sz w:val="22"/>
          <w:szCs w:val="22"/>
        </w:rPr>
        <w:t>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64AC41E8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</w:t>
      </w:r>
      <w:r w:rsidR="00B31B93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B31B93">
        <w:rPr>
          <w:rFonts w:ascii="Garamond" w:hAnsi="Garamond" w:cs="Arial"/>
          <w:sz w:val="22"/>
          <w:szCs w:val="22"/>
        </w:rPr>
        <w:t xml:space="preserve">oznámení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9DEC1" w14:textId="77777777" w:rsidR="009C0259" w:rsidRDefault="009C0259" w:rsidP="00795AAC">
      <w:r>
        <w:separator/>
      </w:r>
    </w:p>
  </w:endnote>
  <w:endnote w:type="continuationSeparator" w:id="0">
    <w:p w14:paraId="185919D5" w14:textId="77777777" w:rsidR="009C0259" w:rsidRDefault="009C0259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37021" w14:textId="77777777" w:rsidR="009C0259" w:rsidRDefault="009C0259" w:rsidP="00795AAC">
      <w:r>
        <w:separator/>
      </w:r>
    </w:p>
  </w:footnote>
  <w:footnote w:type="continuationSeparator" w:id="0">
    <w:p w14:paraId="12DF4B1B" w14:textId="77777777" w:rsidR="009C0259" w:rsidRDefault="009C0259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147A"/>
    <w:rsid w:val="00011705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568E8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5E0A"/>
    <w:rsid w:val="000A7580"/>
    <w:rsid w:val="000B52D4"/>
    <w:rsid w:val="000B6122"/>
    <w:rsid w:val="000B6F3F"/>
    <w:rsid w:val="000C0481"/>
    <w:rsid w:val="000C0FC8"/>
    <w:rsid w:val="000C1F95"/>
    <w:rsid w:val="000C2DB0"/>
    <w:rsid w:val="000C5133"/>
    <w:rsid w:val="000C6CE5"/>
    <w:rsid w:val="000D05C8"/>
    <w:rsid w:val="000D1387"/>
    <w:rsid w:val="000D2EA8"/>
    <w:rsid w:val="000D4AC6"/>
    <w:rsid w:val="000D5247"/>
    <w:rsid w:val="000D59E9"/>
    <w:rsid w:val="000D7326"/>
    <w:rsid w:val="000E3DE6"/>
    <w:rsid w:val="000F34D8"/>
    <w:rsid w:val="0010541F"/>
    <w:rsid w:val="00105BBA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3D67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14C8"/>
    <w:rsid w:val="001A2537"/>
    <w:rsid w:val="001A30F6"/>
    <w:rsid w:val="001A46DB"/>
    <w:rsid w:val="001A5C42"/>
    <w:rsid w:val="001A652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66D43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348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239B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076EE"/>
    <w:rsid w:val="00420B3F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62F2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5FED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415E"/>
    <w:rsid w:val="0051700E"/>
    <w:rsid w:val="00517AA5"/>
    <w:rsid w:val="00521009"/>
    <w:rsid w:val="00524149"/>
    <w:rsid w:val="0052419E"/>
    <w:rsid w:val="00525B61"/>
    <w:rsid w:val="00525F07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8297D"/>
    <w:rsid w:val="00584EA7"/>
    <w:rsid w:val="00592FF9"/>
    <w:rsid w:val="00596C39"/>
    <w:rsid w:val="005A0C36"/>
    <w:rsid w:val="005A0DEB"/>
    <w:rsid w:val="005A1824"/>
    <w:rsid w:val="005A3A7C"/>
    <w:rsid w:val="005A46CD"/>
    <w:rsid w:val="005A575C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24C2"/>
    <w:rsid w:val="006264EF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79BB"/>
    <w:rsid w:val="006619C8"/>
    <w:rsid w:val="00663DB9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4CAA"/>
    <w:rsid w:val="006A6FEC"/>
    <w:rsid w:val="006B0ED2"/>
    <w:rsid w:val="006B1332"/>
    <w:rsid w:val="006B2484"/>
    <w:rsid w:val="006B2CE2"/>
    <w:rsid w:val="006B5028"/>
    <w:rsid w:val="006B5670"/>
    <w:rsid w:val="006C69C1"/>
    <w:rsid w:val="006D0C83"/>
    <w:rsid w:val="006D427F"/>
    <w:rsid w:val="006D6F86"/>
    <w:rsid w:val="006E6898"/>
    <w:rsid w:val="006F7426"/>
    <w:rsid w:val="00700B2D"/>
    <w:rsid w:val="00704938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08A9"/>
    <w:rsid w:val="00841289"/>
    <w:rsid w:val="00841706"/>
    <w:rsid w:val="00841F0D"/>
    <w:rsid w:val="00850F4A"/>
    <w:rsid w:val="00854B10"/>
    <w:rsid w:val="00854E01"/>
    <w:rsid w:val="00857883"/>
    <w:rsid w:val="00867D02"/>
    <w:rsid w:val="008765A4"/>
    <w:rsid w:val="0088068A"/>
    <w:rsid w:val="0088336F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304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62C"/>
    <w:rsid w:val="00982E28"/>
    <w:rsid w:val="009834C6"/>
    <w:rsid w:val="00986118"/>
    <w:rsid w:val="00991A1F"/>
    <w:rsid w:val="00996F18"/>
    <w:rsid w:val="009A3D78"/>
    <w:rsid w:val="009A4E90"/>
    <w:rsid w:val="009A6752"/>
    <w:rsid w:val="009A6759"/>
    <w:rsid w:val="009A6D12"/>
    <w:rsid w:val="009A6DB1"/>
    <w:rsid w:val="009B3E5A"/>
    <w:rsid w:val="009B6EFD"/>
    <w:rsid w:val="009C0259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253BE"/>
    <w:rsid w:val="00A30B9B"/>
    <w:rsid w:val="00A30E5C"/>
    <w:rsid w:val="00A36CC3"/>
    <w:rsid w:val="00A37711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96E30"/>
    <w:rsid w:val="00AA0B08"/>
    <w:rsid w:val="00AA3B62"/>
    <w:rsid w:val="00AA61DC"/>
    <w:rsid w:val="00AA7E60"/>
    <w:rsid w:val="00AB1227"/>
    <w:rsid w:val="00AC487C"/>
    <w:rsid w:val="00AC5408"/>
    <w:rsid w:val="00AC56B9"/>
    <w:rsid w:val="00AD0BE7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1B93"/>
    <w:rsid w:val="00B35FCD"/>
    <w:rsid w:val="00B40B00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0E3A"/>
    <w:rsid w:val="00C14CD2"/>
    <w:rsid w:val="00C16217"/>
    <w:rsid w:val="00C226D5"/>
    <w:rsid w:val="00C232BE"/>
    <w:rsid w:val="00C27316"/>
    <w:rsid w:val="00C27A12"/>
    <w:rsid w:val="00C27CD2"/>
    <w:rsid w:val="00C310DC"/>
    <w:rsid w:val="00C31F1D"/>
    <w:rsid w:val="00C45272"/>
    <w:rsid w:val="00C5592B"/>
    <w:rsid w:val="00C633E2"/>
    <w:rsid w:val="00C667B7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290"/>
    <w:rsid w:val="00C95D48"/>
    <w:rsid w:val="00CA4359"/>
    <w:rsid w:val="00CA4653"/>
    <w:rsid w:val="00CA5C46"/>
    <w:rsid w:val="00CA60F1"/>
    <w:rsid w:val="00CA77D6"/>
    <w:rsid w:val="00CB7A29"/>
    <w:rsid w:val="00CB7D25"/>
    <w:rsid w:val="00CB7F91"/>
    <w:rsid w:val="00CC24B7"/>
    <w:rsid w:val="00CC2565"/>
    <w:rsid w:val="00CC4595"/>
    <w:rsid w:val="00CC4EDA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181A"/>
    <w:rsid w:val="00D43D0D"/>
    <w:rsid w:val="00D44A36"/>
    <w:rsid w:val="00D452F8"/>
    <w:rsid w:val="00D47794"/>
    <w:rsid w:val="00D555A3"/>
    <w:rsid w:val="00D57265"/>
    <w:rsid w:val="00D57AB0"/>
    <w:rsid w:val="00D602A9"/>
    <w:rsid w:val="00D63A8C"/>
    <w:rsid w:val="00D6403C"/>
    <w:rsid w:val="00D64A33"/>
    <w:rsid w:val="00D656DD"/>
    <w:rsid w:val="00D7497E"/>
    <w:rsid w:val="00D75F0D"/>
    <w:rsid w:val="00D81325"/>
    <w:rsid w:val="00D815D9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03F1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16D69"/>
    <w:rsid w:val="00E23443"/>
    <w:rsid w:val="00E237D0"/>
    <w:rsid w:val="00E25DAA"/>
    <w:rsid w:val="00E274DC"/>
    <w:rsid w:val="00E279CB"/>
    <w:rsid w:val="00E3097E"/>
    <w:rsid w:val="00E3430F"/>
    <w:rsid w:val="00E34F5D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1A1"/>
    <w:rsid w:val="00E97754"/>
    <w:rsid w:val="00E97F2D"/>
    <w:rsid w:val="00EA3A13"/>
    <w:rsid w:val="00EA4D6B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13D6"/>
    <w:rsid w:val="00F4269B"/>
    <w:rsid w:val="00F42EDC"/>
    <w:rsid w:val="00F43DE9"/>
    <w:rsid w:val="00F4408E"/>
    <w:rsid w:val="00F467FF"/>
    <w:rsid w:val="00F52805"/>
    <w:rsid w:val="00F542A2"/>
    <w:rsid w:val="00F54D1D"/>
    <w:rsid w:val="00F55D29"/>
    <w:rsid w:val="00F572D2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159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hVR8tPzITzY03wdhLTAbJgwdVkRSWFl5uam/tp4kWDk=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3v+jlNQpXcnSTC6ug6sUzmDS3NE1Ff64sG8A+VTONl4=</DigestValue>
    </Reference>
  </SignedInfo>
  <SignatureValue>P8cnnmjiRKEEmo1yOPu8CtO3M6hyvO3fEcVZhyronw38//kt6hFQQmATuxzk0RRO2V4kKunu1Znw
vg4+RJODJbx9MqSa60F5q52aFY4OkHT6DfOlrHNc2havHj0jicE6yIEgnN64CKw6P6zY12i65WFX
PaEcZTnsBAim6VOfvUqaBASnX7uPTK0nPyg2vGpnXGRv4bJt9yztDX+Ajc0gHPlyjVSFIth2PAnZ
YA9p3/z43Y9WqQ43Wh8WXdpDZyCdhpIdKKURNB+OuqceZMiUFxGXo6kX2ndEHOhzpzdhuMDt8G/f
3FeGSm8Lv7M6NdbSl5xz2gBvUWkdlttnU1El7A==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K/sb/Xcln1VlaF0oD230+G1q0wkeg6wrNjMqUtbLxQI=</DigestValue>
      </Reference>
      <Reference URI="/word/document.xml?ContentType=application/vnd.openxmlformats-officedocument.wordprocessingml.document.main+xml">
        <DigestMethod Algorithm="http://www.w3.org/2001/04/xmlenc#sha256"/>
        <DigestValue>dEQCIPasTr5AfdvoUhcoWb8tPBS9psorc6Gat5mVYRs=</DigestValue>
      </Reference>
      <Reference URI="/word/endnotes.xml?ContentType=application/vnd.openxmlformats-officedocument.wordprocessingml.endnotes+xml">
        <DigestMethod Algorithm="http://www.w3.org/2001/04/xmlenc#sha256"/>
        <DigestValue>VrM2dDsB6PTJFyaviEJOVLY6g46WE3vWuxYOZIoKD3c=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4OLz7ww1YdTadf1WBVTfCGfeNLsL0M8jZljL6A6wVY4=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+YQGcTecyiOSi25BRgky2dOX2ndw9m41SxIKHdzR3Z0=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2023-08-01T08:39:32Z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2023-08-01T08:39:32Z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5</Pages>
  <Words>2283</Words>
  <Characters>13471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169</cp:revision>
  <cp:lastPrinted>2022-02-22T11:35:00Z</cp:lastPrinted>
  <dcterms:created xsi:type="dcterms:W3CDTF">2021-09-14T05:18:00Z</dcterms:created>
  <dcterms:modified xsi:type="dcterms:W3CDTF">2023-08-01T08:39:00Z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