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6C9F64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584EA7">
        <w:rPr>
          <w:rFonts w:ascii="Garamond" w:hAnsi="Garamond"/>
          <w:sz w:val="24"/>
          <w:szCs w:val="24"/>
        </w:rPr>
        <w:t>9</w:t>
      </w:r>
      <w:r w:rsidR="00105BBA">
        <w:rPr>
          <w:rFonts w:ascii="Garamond" w:hAnsi="Garamond"/>
          <w:sz w:val="24"/>
          <w:szCs w:val="24"/>
        </w:rPr>
        <w:t>3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58D6C6F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05BBA" w:rsidRPr="001E2FF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https://zakazky.zcu.cz/contract_display_6160.html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8BBA45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31B93">
        <w:rPr>
          <w:rFonts w:ascii="Garamond" w:hAnsi="Garamond" w:cs="Arial"/>
          <w:sz w:val="22"/>
          <w:szCs w:val="22"/>
        </w:rPr>
        <w:t>1</w:t>
      </w:r>
      <w:r w:rsidR="00105BBA">
        <w:rPr>
          <w:rFonts w:ascii="Garamond" w:hAnsi="Garamond" w:cs="Arial"/>
          <w:sz w:val="22"/>
          <w:szCs w:val="22"/>
        </w:rPr>
        <w:t>6</w:t>
      </w:r>
      <w:r w:rsidR="00525F07">
        <w:rPr>
          <w:rFonts w:ascii="Garamond" w:hAnsi="Garamond" w:cs="Arial"/>
          <w:sz w:val="22"/>
          <w:szCs w:val="22"/>
        </w:rPr>
        <w:t>.0</w:t>
      </w:r>
      <w:r w:rsidR="00B31B93">
        <w:rPr>
          <w:rFonts w:ascii="Garamond" w:hAnsi="Garamond" w:cs="Arial"/>
          <w:sz w:val="22"/>
          <w:szCs w:val="22"/>
        </w:rPr>
        <w:t>8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84EA7">
        <w:rPr>
          <w:rFonts w:ascii="Garamond" w:hAnsi="Garamond" w:cs="Arial"/>
          <w:sz w:val="22"/>
          <w:szCs w:val="22"/>
        </w:rPr>
        <w:t>0</w:t>
      </w:r>
      <w:r w:rsidR="00105BBA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105BBA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9DEC1" w14:textId="77777777" w:rsidR="009C0259" w:rsidRDefault="009C0259" w:rsidP="00795AAC">
      <w:r>
        <w:separator/>
      </w:r>
    </w:p>
  </w:endnote>
  <w:endnote w:type="continuationSeparator" w:id="0">
    <w:p w14:paraId="185919D5" w14:textId="77777777" w:rsidR="009C0259" w:rsidRDefault="009C025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37021" w14:textId="77777777" w:rsidR="009C0259" w:rsidRDefault="009C0259" w:rsidP="00795AAC">
      <w:r>
        <w:separator/>
      </w:r>
    </w:p>
  </w:footnote>
  <w:footnote w:type="continuationSeparator" w:id="0">
    <w:p w14:paraId="12DF4B1B" w14:textId="77777777" w:rsidR="009C0259" w:rsidRDefault="009C025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05BBA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6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/D6gj7ir9i0qrDmmIq7K145cfR97lrDYx3wNvkVcW44=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4M/lY7oOvn0+azBC8d0hWSpTJ8iplR97Rgh8Ue9K5XY=</DigestValue>
    </Reference>
  </SignedInfo>
  <SignatureValue>QAond6gcCOeEunWpQREkW+kStUbS8MOxQTkJ9mIru+SOr7h0X96n6iGfy8QwLMQunsV1s4TCcz17
a+kr8Tn5j0Fm0Y8gjLTHyNaYXXjrZgmevk1wRMFPtWjPLJevuF+0PYqu3GmSiygSXikWLqTmeplV
pCpqzeLgRsCiMrulw4sTIWCmgzEqbhwbEbWvjjIeCfn06Poh1cbfik20PAtwZvjADr8IrkBdVT7P
gUhoDV10i16Gqqhf56mIFnRepvncDwizycDc+iMsoFVhw27tzeDYtiidJiodUnQFZFvrZCy8/5JW
sgvvEqarScWswitSEm2/61GgXSSy8V6ipabJWw==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65rzI5jZMvsBip5G/fOVZZQKq068jv7l54d2qzAOk28=</DigestValue>
      </Reference>
      <Reference URI="/word/document.xml?ContentType=application/vnd.openxmlformats-officedocument.wordprocessingml.document.main+xml">
        <DigestMethod Algorithm="http://www.w3.org/2001/04/xmlenc#sha256"/>
        <DigestValue>xaEOOsSWpy4y+zBTi7MVW7VtpD6pfXRfGpDr87Xu9fY=</DigestValue>
      </Reference>
      <Reference URI="/word/endnotes.xml?ContentType=application/vnd.openxmlformats-officedocument.wordprocessingml.endnotes+xml">
        <DigestMethod Algorithm="http://www.w3.org/2001/04/xmlenc#sha256"/>
        <DigestValue>VrM2dDsB6PTJFyaviEJOVLY6g46WE3vWuxYOZIoKD3c=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4OLz7ww1YdTadf1WBVTfCGfeNLsL0M8jZljL6A6wVY4=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OgFN4Nv4ry4ASTUrFI524MGXgwSK0fFNG4rKH4P0bds=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2023-08-01T07:43:40Z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2023-08-01T07:43:40Z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5</Pages>
  <Words>2283</Words>
  <Characters>13471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168</cp:revision>
  <cp:lastPrinted>2022-02-22T11:35:00Z</cp:lastPrinted>
  <dcterms:created xsi:type="dcterms:W3CDTF">2021-09-14T05:18:00Z</dcterms:created>
  <dcterms:modified xsi:type="dcterms:W3CDTF">2023-08-01T07:43:00Z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