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DAC816F"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67566">
        <w:rPr>
          <w:rFonts w:ascii="Garamond" w:hAnsi="Garamond" w:cs="Arial"/>
          <w:b/>
          <w:bCs/>
          <w:sz w:val="28"/>
          <w:szCs w:val="28"/>
        </w:rPr>
        <w:t>0</w:t>
      </w:r>
      <w:r w:rsidR="00BC46FE">
        <w:rPr>
          <w:rFonts w:ascii="Garamond" w:hAnsi="Garamond" w:cs="Arial"/>
          <w:b/>
          <w:bCs/>
          <w:sz w:val="28"/>
          <w:szCs w:val="28"/>
        </w:rPr>
        <w:t>8</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3A11A84C"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BC46FE">
        <w:rPr>
          <w:rFonts w:ascii="Garamond" w:hAnsi="Garamond" w:cs="Palatino Linotype"/>
          <w:color w:val="000000"/>
          <w:sz w:val="20"/>
          <w:szCs w:val="20"/>
        </w:rPr>
        <w:t>361</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49FE7" w14:textId="77777777" w:rsidR="00CF7AEB" w:rsidRDefault="00CF7AEB" w:rsidP="001B2927">
      <w:pPr>
        <w:spacing w:after="0" w:line="240" w:lineRule="auto"/>
      </w:pPr>
      <w:r>
        <w:separator/>
      </w:r>
    </w:p>
  </w:endnote>
  <w:endnote w:type="continuationSeparator" w:id="0">
    <w:p w14:paraId="081E08D5" w14:textId="77777777" w:rsidR="00CF7AEB" w:rsidRDefault="00CF7AE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4EBB0" w14:textId="77777777" w:rsidR="00CF7AEB" w:rsidRDefault="00CF7AEB" w:rsidP="001B2927">
      <w:pPr>
        <w:spacing w:after="0" w:line="240" w:lineRule="auto"/>
      </w:pPr>
      <w:r>
        <w:separator/>
      </w:r>
    </w:p>
  </w:footnote>
  <w:footnote w:type="continuationSeparator" w:id="0">
    <w:p w14:paraId="622E0377" w14:textId="77777777" w:rsidR="00CF7AEB" w:rsidRDefault="00CF7AEB"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D310F8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BC46FE">
      <w:rPr>
        <w:rFonts w:ascii="Garamond" w:hAnsi="Garamond" w:cs="Palatino Linotype"/>
        <w:color w:val="000000"/>
      </w:rPr>
      <w:t>361</w:t>
    </w:r>
    <w:r w:rsidR="006C65D1">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dGTLEUDOVnZI7vQtwyGsfKkwMADvjDPmpPjNs+GtPXt52DIxy7OMeJvPRNnROsiAZq41n96NhQf0LlYIZ9Urdg==" w:salt="ftkgxWS/uYPRxvwTOoFDp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74</cp:revision>
  <cp:lastPrinted>2014-05-16T09:23:00Z</cp:lastPrinted>
  <dcterms:created xsi:type="dcterms:W3CDTF">2021-10-21T06:58:00Z</dcterms:created>
  <dcterms:modified xsi:type="dcterms:W3CDTF">2023-07-28T10:45:00Z</dcterms:modified>
</cp:coreProperties>
</file>