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FAE30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EF667F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4EA7" w:rsidRPr="00193D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252B7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08</w:t>
      </w:r>
      <w:r w:rsidR="002A256E">
        <w:rPr>
          <w:rFonts w:ascii="Garamond" w:hAnsi="Garamond" w:cs="Arial"/>
          <w:sz w:val="22"/>
          <w:szCs w:val="22"/>
        </w:rPr>
        <w:t>:</w:t>
      </w:r>
      <w:r w:rsidR="00584EA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DEC1" w14:textId="77777777" w:rsidR="009C0259" w:rsidRDefault="009C0259" w:rsidP="00795AAC">
      <w:r>
        <w:separator/>
      </w:r>
    </w:p>
  </w:endnote>
  <w:endnote w:type="continuationSeparator" w:id="0">
    <w:p w14:paraId="185919D5" w14:textId="77777777" w:rsidR="009C0259" w:rsidRDefault="009C02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7021" w14:textId="77777777" w:rsidR="009C0259" w:rsidRDefault="009C0259" w:rsidP="00795AAC">
      <w:r>
        <w:separator/>
      </w:r>
    </w:p>
  </w:footnote>
  <w:footnote w:type="continuationSeparator" w:id="0">
    <w:p w14:paraId="12DF4B1B" w14:textId="77777777" w:rsidR="009C0259" w:rsidRDefault="009C02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RSkXjQ7uh84uDDQkt4BgiSzIotxECBUpuNtYJya38B4=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TTxLL0R5zkS8DRMxPhsMp3MqfzfBIGiMwpX6XVJZiXU=</DigestValue>
    </Reference>
  </SignedInfo>
  <SignatureValue>JtsVzQ3oyIw81U4b0+oTq6Ciel6dkS4M8dnKe4oUdNH6OeLyp06a2lQtDiq31l5uOujYHDlltN1m
uNc24kO0npCxerGXph/dSJMqKYWp83MeqkdsVIb27ckcdOKE4raPx9EddQzu+KN6PBIAclGsm0uW
t+JaIzotl/KPJ7noLut0iVWxuAVsunTywEQWeVbMk+v9RMFhng8kRTsyODKGB92lds0WH0p3V/bg
dac8ZEKl2SZq74Xa3cWBM6AnuyjO0P076lclrg0RGVVL8WBKuG483KTE7nW3JMaxnqPC+3HnZ1wn
yH7pkI9KdVA+y1wAIWK80q4t8B3zle7gSd6v2A==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2X2hTKRbYBmdS9qXHSYcBrSWjJx/VpjgJsk8sEzWLJQ=</DigestValue>
      </Reference>
      <Reference URI="/word/document.xml?ContentType=application/vnd.openxmlformats-officedocument.wordprocessingml.document.main+xml">
        <DigestMethod Algorithm="http://www.w3.org/2001/04/xmlenc#sha256"/>
        <DigestValue>7acsiUXTz7qK22P/ZKsLoaoYTWSczTys5l1q8AGbYf0=</DigestValue>
      </Reference>
      <Reference URI="/word/endnotes.xml?ContentType=application/vnd.openxmlformats-officedocument.wordprocessingml.endnotes+xml">
        <DigestMethod Algorithm="http://www.w3.org/2001/04/xmlenc#sha256"/>
        <DigestValue>VrM2dDsB6PTJFyaviEJOVLY6g46WE3vWuxYOZIoKD3c=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4OLz7ww1YdTadf1WBVTfCGfeNLsL0M8jZljL6A6wVY4=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SJr4ZJprUBT1b2AQ4eRvQRJQXqD1pJOJyLxRnLCaadA=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2023-07-26T11:15:41Z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2023-07-26T11:15:41Z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167</cp:revision>
  <cp:lastPrinted>2022-02-22T11:35:00Z</cp:lastPrinted>
  <dcterms:created xsi:type="dcterms:W3CDTF">2021-09-14T05:18:00Z</dcterms:created>
  <dcterms:modified xsi:type="dcterms:W3CDTF">2023-07-26T11:15:00Z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