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09429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360616">
        <w:rPr>
          <w:rFonts w:ascii="Garamond" w:hAnsi="Garamond"/>
          <w:sz w:val="24"/>
          <w:szCs w:val="24"/>
        </w:rPr>
        <w:t>89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113F8E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60616" w:rsidRPr="00976AA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11E1D9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31B93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.0</w:t>
      </w:r>
      <w:r w:rsidR="00B31B93">
        <w:rPr>
          <w:rFonts w:ascii="Garamond" w:hAnsi="Garamond" w:cs="Arial"/>
          <w:sz w:val="22"/>
          <w:szCs w:val="22"/>
        </w:rPr>
        <w:t>8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1A652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360616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B926A9B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360616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25A28243" w14:textId="349EAAA7" w:rsidR="00360616" w:rsidRPr="00EB6175" w:rsidRDefault="00360616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Hodnocení procesoru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B25DE" w14:textId="77777777" w:rsidR="0098262C" w:rsidRDefault="0098262C" w:rsidP="00795AAC">
      <w:r>
        <w:separator/>
      </w:r>
    </w:p>
  </w:endnote>
  <w:endnote w:type="continuationSeparator" w:id="0">
    <w:p w14:paraId="01BDD315" w14:textId="77777777" w:rsidR="0098262C" w:rsidRDefault="009826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74112" w14:textId="77777777" w:rsidR="0098262C" w:rsidRDefault="0098262C" w:rsidP="00795AAC">
      <w:r>
        <w:separator/>
      </w:r>
    </w:p>
  </w:footnote>
  <w:footnote w:type="continuationSeparator" w:id="0">
    <w:p w14:paraId="024CC695" w14:textId="77777777" w:rsidR="0098262C" w:rsidRDefault="009826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0616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25B61"/>
    <w:rsid w:val="00525F07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v1C85RiAFrZzDTAzbwr5zo+osB+Gu19dgzFpbvAXjfA=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5/s002XFrtJfKl96Q3Q7XMefaQeiePS1eiif8MqVO/s=</DigestValue>
    </Reference>
  </SignedInfo>
  <SignatureValue>fX2PGEKWw/prf8+EMd4v710AT3/2mH9lSYrkjYDMZyMwylD/JkEpl0BeLuajde9zWfrrTZXvfS1b
K1yhykBv7FZrPvJTknRjv9BdxFb33GIGo01zq5JUyFL+4Yc15ubxq+VQjs3PIkbwrpBSyXTfAQmP
Ylh8Tz0BA6bpe9E9MDHUYoC0hww+BpxutVQw7YW366sWYQSIt2WGoXSnQRQJpIUqzxYOlnhxUGHO
ISY8iErd7hHKDLIU/bpaPrJUEboEAFu5618Y/L93/3cLjOLo8edmbjVu6x9Put5pni+NMEPA5zZ1
QU3z3+ffhR6Uf1lmCFYuiyh3QUsaoy4LJ54hRg==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O5GhFvNaAsdU3GedsGxbIJUDU0FxiohwuJMCOzOebMI=</DigestValue>
      </Reference>
      <Reference URI="/word/document.xml?ContentType=application/vnd.openxmlformats-officedocument.wordprocessingml.document.main+xml">
        <DigestMethod Algorithm="http://www.w3.org/2001/04/xmlenc#sha256"/>
        <DigestValue>/dIRPzqVQr4yLsK5T8rFhiZTgB27ntRR5IzARHvTWn8=</DigestValue>
      </Reference>
      <Reference URI="/word/endnotes.xml?ContentType=application/vnd.openxmlformats-officedocument.wordprocessingml.endnotes+xml">
        <DigestMethod Algorithm="http://www.w3.org/2001/04/xmlenc#sha256"/>
        <DigestValue>KImtGaZgVf4WMv7KcTDHEXAwDETCj7Kjm4cQE02NDv8=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LWKPPNgX++Yr/YbItXqyDB+l5ylK3KELsrdxpkBiH6M=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DFAFJ9viD///RxA3TG7objGRJWJ4mdm9C1/afCMzlP4=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2023-07-26T10:43:15Z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2023-07-26T10:43:15Z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5</Pages>
  <Words>2288</Words>
  <Characters>13501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166</cp:revision>
  <cp:lastPrinted>2022-02-22T11:35:00Z</cp:lastPrinted>
  <dcterms:created xsi:type="dcterms:W3CDTF">2021-09-14T05:18:00Z</dcterms:created>
  <dcterms:modified xsi:type="dcterms:W3CDTF">2023-07-26T10:43:00Z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