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A45A30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B31B93">
        <w:rPr>
          <w:rFonts w:ascii="Garamond" w:hAnsi="Garamond"/>
          <w:sz w:val="24"/>
          <w:szCs w:val="24"/>
        </w:rPr>
        <w:t>90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6E110A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31B93" w:rsidRPr="006175C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https://zakazky.zcu.cz/contract_display_6144.html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551EBD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1A652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84128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B25DE" w14:textId="77777777" w:rsidR="0098262C" w:rsidRDefault="0098262C" w:rsidP="00795AAC">
      <w:r>
        <w:separator/>
      </w:r>
    </w:p>
  </w:endnote>
  <w:endnote w:type="continuationSeparator" w:id="0">
    <w:p w14:paraId="01BDD315" w14:textId="77777777" w:rsidR="0098262C" w:rsidRDefault="0098262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74112" w14:textId="77777777" w:rsidR="0098262C" w:rsidRDefault="0098262C" w:rsidP="00795AAC">
      <w:r>
        <w:separator/>
      </w:r>
    </w:p>
  </w:footnote>
  <w:footnote w:type="continuationSeparator" w:id="0">
    <w:p w14:paraId="024CC695" w14:textId="77777777" w:rsidR="0098262C" w:rsidRDefault="0098262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4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Hb9Liqu45A9haYaUZIY4gJACbD27136BPm3gUBgscG4=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Y0PRnOZJN94XTfUH8i1j9VcXgO5KFT76cJlm3VZs7Hc=</DigestValue>
    </Reference>
  </SignedInfo>
  <SignatureValue>ga0BRo4rAFPCvERP9kpJagU5XBQoA3Ec2C960NwhIAcDVne05m+HmM3PTH3ybHes9oPjjpodM8OS
36JrgZAGk66GYCCzNuat8mIuOTPemXtNc5jAVR63/MMn15xzI+ZVap8PYsU0+jI/TO4uCUKsoepn
dArLdmqhOUC5ad8yRMqyJPtE/ITiJYFgP0erdoMIvjXsDQivbCvN2unipUjmkILuVpQh/adOnRmr
Z+QXiHkMDrD4ZZliHtEhx2US/klWfQB7Rp83of81bakETL6phXC84Rox43zCjh41rWhe8rouc5nX
CiuHNR4g6aLijI2RgT38bGxulvQzrakXtReMVw==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TPbvX+0ddZA3g7A0EsuTWHoflUAnYEoCCLH+QCvSJOs=</DigestValue>
      </Reference>
      <Reference URI="/word/document.xml?ContentType=application/vnd.openxmlformats-officedocument.wordprocessingml.document.main+xml">
        <DigestMethod Algorithm="http://www.w3.org/2001/04/xmlenc#sha256"/>
        <DigestValue>5kPkemMpmQV5hEstTO9VWJbaiebV+daSmM8bJLBtnD4=</DigestValue>
      </Reference>
      <Reference URI="/word/endnotes.xml?ContentType=application/vnd.openxmlformats-officedocument.wordprocessingml.endnotes+xml">
        <DigestMethod Algorithm="http://www.w3.org/2001/04/xmlenc#sha256"/>
        <DigestValue>KImtGaZgVf4WMv7KcTDHEXAwDETCj7Kjm4cQE02NDv8=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LWKPPNgX++Yr/YbItXqyDB+l5ylK3KELsrdxpkBiH6M=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+aKZjyRpBmL1In7ZUUs3jB3M74s1QEs++EEelLN2VbM=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2023-07-26T10:20:26Z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2023-07-26T10:20:26Z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2283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165</cp:revision>
  <cp:lastPrinted>2022-02-22T11:35:00Z</cp:lastPrinted>
  <dcterms:created xsi:type="dcterms:W3CDTF">2021-09-14T05:18:00Z</dcterms:created>
  <dcterms:modified xsi:type="dcterms:W3CDTF">2023-07-26T10:20:00Z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