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DE270FD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89124C">
        <w:rPr>
          <w:rFonts w:ascii="Garamond" w:hAnsi="Garamond"/>
          <w:sz w:val="24"/>
          <w:szCs w:val="24"/>
        </w:rPr>
        <w:t>8</w:t>
      </w:r>
      <w:r w:rsidR="00E3776F">
        <w:rPr>
          <w:rFonts w:ascii="Garamond" w:hAnsi="Garamond"/>
          <w:sz w:val="24"/>
          <w:szCs w:val="24"/>
        </w:rPr>
        <w:t>4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7AEE7BB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3776F" w:rsidRPr="007A382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https://zakazky.zcu.cz/contract_display_6132.html</w:t>
        </w:r>
      </w:hyperlink>
    </w:p>
    <w:p w14:paraId="2B5F5335" w14:textId="587B9BB6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</w:t>
      </w:r>
      <w:r w:rsidR="007A78B3">
        <w:rPr>
          <w:rFonts w:ascii="Garamond" w:hAnsi="Garamond"/>
          <w:sz w:val="22"/>
          <w:szCs w:val="22"/>
        </w:rPr>
        <w:t xml:space="preserve">o zadávání veřejných zakázek </w:t>
      </w:r>
      <w:r w:rsidRPr="00F54D1D">
        <w:rPr>
          <w:rFonts w:ascii="Garamond" w:hAnsi="Garamond"/>
          <w:sz w:val="22"/>
          <w:szCs w:val="22"/>
        </w:rPr>
        <w:t>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245556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25FBE">
        <w:rPr>
          <w:rFonts w:ascii="Garamond" w:hAnsi="Garamond" w:cs="Arial"/>
          <w:sz w:val="22"/>
          <w:szCs w:val="22"/>
        </w:rPr>
        <w:t>02</w:t>
      </w:r>
      <w:r w:rsidR="00525F07">
        <w:rPr>
          <w:rFonts w:ascii="Garamond" w:hAnsi="Garamond" w:cs="Arial"/>
          <w:sz w:val="22"/>
          <w:szCs w:val="22"/>
        </w:rPr>
        <w:t>.0</w:t>
      </w:r>
      <w:r w:rsidR="00725FBE">
        <w:rPr>
          <w:rFonts w:ascii="Garamond" w:hAnsi="Garamond" w:cs="Arial"/>
          <w:sz w:val="22"/>
          <w:szCs w:val="22"/>
        </w:rPr>
        <w:t>8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89124C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E3776F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2B872FF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415EEE8C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725FBE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25FBE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8C6FE" w14:textId="77777777" w:rsidR="00704938" w:rsidRDefault="00704938" w:rsidP="00795AAC">
      <w:r>
        <w:separator/>
      </w:r>
    </w:p>
  </w:endnote>
  <w:endnote w:type="continuationSeparator" w:id="0">
    <w:p w14:paraId="694CC8A8" w14:textId="77777777" w:rsidR="00704938" w:rsidRDefault="0070493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AD642" w14:textId="77777777" w:rsidR="00704938" w:rsidRDefault="00704938" w:rsidP="00795AAC">
      <w:r>
        <w:separator/>
      </w:r>
    </w:p>
  </w:footnote>
  <w:footnote w:type="continuationSeparator" w:id="0">
    <w:p w14:paraId="2592AD4C" w14:textId="77777777" w:rsidR="00704938" w:rsidRDefault="0070493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25B61"/>
    <w:rsid w:val="00525F07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25FBE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8B3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124C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3776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3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bOt3y50DuD+6OumWI6GHZSFc1wtmNMnz7QJ3AlWzEJU=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QDRW8quonIyYg/dDjtZGcdRLCjZ9so1JdoaManxGT+A=</DigestValue>
    </Reference>
  </SignedInfo>
  <SignatureValue>D/2GtNSPRlJCwzf6BP3UWKBsUJFtYaEDZAr3ZAD/kp7WSHNOd21vUXaOkDwViZqCry4xngVRzNdQ
sW0V79gApBNHAqigNvkWUN4Xj5f7zWmyYfNARvoZXcdBjAPrWNRc8o+HBQDCoIGHxdoxFiUlNTRS
3rTWBuoMicmdOVaQ8Xh9T2B9CspCgvYi6S6eeR+X1gumHyvSFqTOdLnPEfPg/mk9U+ykrBZX2A9H
A8V7PSOdPE9wUsvb6TKZ2uuEe0S2Qi8W+bQcrwS5aiY9lvY2eab8Dcv9rXy7tLy/+wfmlejnVkjp
hD5kFZ7BGS4iWK88AJ6xN8d25J/Thf6kwZvVCA==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etA9YIeNEf3eUi2C72WHPnw96AE4S00QQL2v6KwuO+g=</DigestValue>
      </Reference>
      <Reference URI="/word/document.xml?ContentType=application/vnd.openxmlformats-officedocument.wordprocessingml.document.main+xml">
        <DigestMethod Algorithm="http://www.w3.org/2001/04/xmlenc#sha256"/>
        <DigestValue>jqSMuoEsqEs9YG45bTPoHHTAInnFXkpM4WzhUsF5AqY=</DigestValue>
      </Reference>
      <Reference URI="/word/endnotes.xml?ContentType=application/vnd.openxmlformats-officedocument.wordprocessingml.endnotes+xml">
        <DigestMethod Algorithm="http://www.w3.org/2001/04/xmlenc#sha256"/>
        <DigestValue>XpgV3LFFpVrReesP9n7pPFU80r0wXAkFFDyRluFIZz8=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eK+P3IxKmKCAhbIiw79TzExlXxzkibmx77X9sKzgJmA=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yMCFL3Xy0PAtskBwXZQin5dyQTURu19JHkBzv5lqO6M=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2023-07-18T09:51:22Z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2023-07-18T09:51:22Z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5</Pages>
  <Words>2283</Words>
  <Characters>13473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167</cp:revision>
  <cp:lastPrinted>2022-02-22T11:35:00Z</cp:lastPrinted>
  <dcterms:created xsi:type="dcterms:W3CDTF">2021-09-14T05:18:00Z</dcterms:created>
  <dcterms:modified xsi:type="dcterms:W3CDTF">2023-07-18T09:51:00Z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