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D88E0E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89124C">
        <w:rPr>
          <w:rFonts w:ascii="Garamond" w:hAnsi="Garamond"/>
          <w:sz w:val="24"/>
          <w:szCs w:val="24"/>
        </w:rPr>
        <w:t>8</w:t>
      </w:r>
      <w:r w:rsidR="00725FBE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A91B29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25FBE" w:rsidRPr="00EA05F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https://zakazky.zcu.cz/contract_display_6135.html</w:t>
        </w:r>
      </w:hyperlink>
    </w:p>
    <w:p w14:paraId="2B5F5335" w14:textId="587B9BB6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</w:t>
      </w:r>
      <w:r w:rsidR="007A78B3">
        <w:rPr>
          <w:rFonts w:ascii="Garamond" w:hAnsi="Garamond"/>
          <w:sz w:val="22"/>
          <w:szCs w:val="22"/>
        </w:rPr>
        <w:t xml:space="preserve">o zadávání veřejných zakázek </w:t>
      </w:r>
      <w:r w:rsidRPr="00F54D1D">
        <w:rPr>
          <w:rFonts w:ascii="Garamond" w:hAnsi="Garamond"/>
          <w:sz w:val="22"/>
          <w:szCs w:val="22"/>
        </w:rPr>
        <w:t>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3D8623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25FBE">
        <w:rPr>
          <w:rFonts w:ascii="Garamond" w:hAnsi="Garamond" w:cs="Arial"/>
          <w:sz w:val="22"/>
          <w:szCs w:val="22"/>
        </w:rPr>
        <w:t>02</w:t>
      </w:r>
      <w:r w:rsidR="00525F07">
        <w:rPr>
          <w:rFonts w:ascii="Garamond" w:hAnsi="Garamond" w:cs="Arial"/>
          <w:sz w:val="22"/>
          <w:szCs w:val="22"/>
        </w:rPr>
        <w:t>.0</w:t>
      </w:r>
      <w:r w:rsidR="00725FBE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89124C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84128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2B872FF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15EEE8C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725FBE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25FBE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6FE" w14:textId="77777777" w:rsidR="00704938" w:rsidRDefault="00704938" w:rsidP="00795AAC">
      <w:r>
        <w:separator/>
      </w:r>
    </w:p>
  </w:endnote>
  <w:endnote w:type="continuationSeparator" w:id="0">
    <w:p w14:paraId="694CC8A8" w14:textId="77777777" w:rsidR="00704938" w:rsidRDefault="007049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D642" w14:textId="77777777" w:rsidR="00704938" w:rsidRDefault="00704938" w:rsidP="00795AAC">
      <w:r>
        <w:separator/>
      </w:r>
    </w:p>
  </w:footnote>
  <w:footnote w:type="continuationSeparator" w:id="0">
    <w:p w14:paraId="2592AD4C" w14:textId="77777777" w:rsidR="00704938" w:rsidRDefault="007049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25FBE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8B3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124C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3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Rvzl5VTN6zH4ZVgJSoYFHLTsvN7rY+ZkM81Kqx4GSAU=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LXGtXv6+UeC0Z2YTQO+FCA3UnnAhW3Et1RqX1Age9kk=</DigestValue>
    </Reference>
  </SignedInfo>
  <SignatureValue>YbuPLjzgY7zFZ9qzopgz5JyutrIGEiIvkpyfjQvLUltzs4BbYyED1q0cKLJ5e2nCMu8kF2zzy9Cm
fdHmvGEUYLwfuT7/LnMteCSdRLxtiPKvoR5yeatrnFZRFdk73GTIkIu0Xx8zw7fN9Nr7hWfaOY0g
wlYPl+YhF54q2ESJrw+1eszF1GXYEYc6qxNQL5i4a/XjmkZWRmJgmFM+UMLIM9GjMYAINLMSm85k
bO/H9Zg8GC+W9ihEXg/NDeI+Lzma4XK5bUFGqVTprFGsnRgyBPSjhxhodC+6pJRKCNPEke7auaij
qfGjc3fUacF6M+bHzux0z7aJsMEfF3Sx9zXIxg==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eU1BwdiuwJdnx+nNRj40A9FKw1QSSFql6WaAHFZjKYU=</DigestValue>
      </Reference>
      <Reference URI="/word/document.xml?ContentType=application/vnd.openxmlformats-officedocument.wordprocessingml.document.main+xml">
        <DigestMethod Algorithm="http://www.w3.org/2001/04/xmlenc#sha256"/>
        <DigestValue>27KGm4da2Hb40AatI/qO8tth5KPhm9sDT8QICMkBnTY=</DigestValue>
      </Reference>
      <Reference URI="/word/endnotes.xml?ContentType=application/vnd.openxmlformats-officedocument.wordprocessingml.endnotes+xml">
        <DigestMethod Algorithm="http://www.w3.org/2001/04/xmlenc#sha256"/>
        <DigestValue>XpgV3LFFpVrReesP9n7pPFU80r0wXAkFFDyRluFIZz8=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eK+P3IxKmKCAhbIiw79TzExlXxzkibmx77X9sKzgJmA=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MNZ09TKLkSciz1AYMw+p+i+BACaF/EE4wJBbUA1WJOs=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2023-07-18T09:38:22Z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2023-07-18T09:38:22Z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2283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166</cp:revision>
  <cp:lastPrinted>2022-02-22T11:35:00Z</cp:lastPrinted>
  <dcterms:created xsi:type="dcterms:W3CDTF">2021-09-14T05:18:00Z</dcterms:created>
  <dcterms:modified xsi:type="dcterms:W3CDTF">2023-07-18T09:38:00Z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