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769276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89124C">
        <w:rPr>
          <w:rFonts w:ascii="Garamond" w:hAnsi="Garamond"/>
          <w:sz w:val="24"/>
          <w:szCs w:val="24"/>
        </w:rPr>
        <w:t>85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F0B9D3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9124C" w:rsidRPr="0051758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B0D4E8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9124C">
        <w:rPr>
          <w:rFonts w:ascii="Garamond" w:hAnsi="Garamond" w:cs="Arial"/>
          <w:sz w:val="22"/>
          <w:szCs w:val="22"/>
        </w:rPr>
        <w:t>31</w:t>
      </w:r>
      <w:r w:rsidR="00525F07">
        <w:rPr>
          <w:rFonts w:ascii="Garamond" w:hAnsi="Garamond" w:cs="Arial"/>
          <w:sz w:val="22"/>
          <w:szCs w:val="22"/>
        </w:rPr>
        <w:t>.0</w:t>
      </w:r>
      <w:r w:rsidR="0089124C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9124C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124C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kzd9LMwv/XlgPfkTXTLXK1Bs6507Eq6aT2fXITodWJk=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uDSsx65hz5ltae6EkaKsHoQlgh65EezVXuXc2naN8II=</DigestValue>
    </Reference>
  </SignedInfo>
  <SignatureValue>Z/wzw3tyHNZ4Ox2aH1cDt5ESTEZvDotDcc8BhRjiH2GwSjaPWAnjC2bpYMfZkmUHwU3hC38UD0QS
zXUDyWiCJIjRgeTWW/8wBGKDaMqd0nmDJGdg/gXiLx3j4cFYiO2/wsc8R5lGxo1HGPNDftcR1NNE
/xOFH7QuBv2G50JdBYSbi7ZCBLQl2wB12p9g+ZjM9c6OOuOlC0hSvHK3J49VPsFbGlnwJqkXsN0X
5sWjRkZR2W6LcrhEhu9fw67jelAphjKZ3HIh9ulpdmlMQqRPBnWlqak56kYpNEkmaX608+fBveBc
yxHK0r9PZbGdUAr5XzxstIQMNBkVwOP25+Mdiw==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MRfXTWbAAcQLWYjGM72R/LO5aW1xXv0d0htG+74oY9g=</DigestValue>
      </Reference>
      <Reference URI="/word/document.xml?ContentType=application/vnd.openxmlformats-officedocument.wordprocessingml.document.main+xml">
        <DigestMethod Algorithm="http://www.w3.org/2001/04/xmlenc#sha256"/>
        <DigestValue>GMUzZ17WQEsb+ZmYGO/TD5Qo6y00zK9GujtraTJ6rtE=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56/rF79SnQbn8pkylGJqlN5eicY9JQobdVBxrxd4Ysw=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2023-07-14T09:24:49Z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2023-07-14T09:24:49Z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164</cp:revision>
  <cp:lastPrinted>2022-02-22T11:35:00Z</cp:lastPrinted>
  <dcterms:created xsi:type="dcterms:W3CDTF">2021-09-14T05:18:00Z</dcterms:created>
  <dcterms:modified xsi:type="dcterms:W3CDTF">2023-07-14T09:24:00Z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