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DEA13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1A6522">
        <w:rPr>
          <w:rFonts w:ascii="Garamond" w:hAnsi="Garamond"/>
          <w:sz w:val="24"/>
          <w:szCs w:val="24"/>
        </w:rPr>
        <w:t>8</w:t>
      </w:r>
      <w:r w:rsidR="00A36659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A59414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36659" w:rsidRPr="00FE6A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A65DC2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2</w:t>
      </w:r>
      <w:r w:rsidR="00835D80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A36659">
        <w:rPr>
          <w:rFonts w:ascii="Garamond" w:hAnsi="Garamond" w:cs="Arial"/>
          <w:sz w:val="22"/>
          <w:szCs w:val="22"/>
        </w:rPr>
        <w:t>10:0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35D80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659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Cbh3X3jl/ZCSCDj4jhiMhHLFpB01sKmIE15TPmZVO/4=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3s/1sIoS627ILw10x+D0biBJGkDuZdsZZjZ7+vRV984=</DigestValue>
    </Reference>
  </SignedInfo>
  <SignatureValue>PlmqXvU3lDLfbX13/kVe8cAdJvOO7BVhScCKPIP+tf2myy85ZgFfjZdcMoAzTsJzNO4APHoNZx6T
QIs+8l7J0kUHYVaZtwnQQ3dowUnpDr6fPx6EwYsAKobgAmYwVjCmUsbeD4/ZTztC5O+NcNLx7Avg
IbM1MvakJbirEfYfWJqgsh/OLBqbrdQ2lYO5A2J/Gl/VU1wq9LQ96XNUjPE20A9mV5TKxj/4UZtO
MP7kxYo99iErrGobPL8LgFRGmTmU/QN7gejSTDp2oeJyRr7y4m7rBQ7A4MuHn0l8HC3memj2mIIx
VO/Y/zexsYombDsp1zGz4dcAxj2i5ExIpvmYgA==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KOXErMjJeXe302yNT8GFZwGi0BFBbUC3/PR5GDHRY0A=</DigestValue>
      </Reference>
      <Reference URI="/word/document.xml?ContentType=application/vnd.openxmlformats-officedocument.wordprocessingml.document.main+xml">
        <DigestMethod Algorithm="http://www.w3.org/2001/04/xmlenc#sha256"/>
        <DigestValue>24PU5KTE1SjUA7dQQhdDyJmD5L1GVfis73YbCzcZ9u4=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jUna9LyKhpW3dErA+lRjl93RZhOH8vcT9nZ/uyV9oxI=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2023-07-12T10:39:15Z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2023-07-12T10:39:15Z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166</cp:revision>
  <cp:lastPrinted>2022-02-22T11:35:00Z</cp:lastPrinted>
  <dcterms:created xsi:type="dcterms:W3CDTF">2021-09-14T05:18:00Z</dcterms:created>
  <dcterms:modified xsi:type="dcterms:W3CDTF">2023-07-12T10:39:00Z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