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537E2E9C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901CAD">
        <w:rPr>
          <w:rFonts w:ascii="Garamond" w:hAnsi="Garamond"/>
          <w:sz w:val="24"/>
          <w:szCs w:val="24"/>
        </w:rPr>
        <w:t>20</w:t>
      </w:r>
      <w:r w:rsidRPr="00A624A1">
        <w:rPr>
          <w:rFonts w:ascii="Garamond" w:hAnsi="Garamond"/>
          <w:sz w:val="24"/>
          <w:szCs w:val="24"/>
        </w:rPr>
        <w:t>-202</w:t>
      </w:r>
      <w:r w:rsidR="00E52EBB">
        <w:rPr>
          <w:rFonts w:ascii="Garamond" w:hAnsi="Garamond"/>
          <w:sz w:val="24"/>
          <w:szCs w:val="24"/>
        </w:rPr>
        <w:t>3</w:t>
      </w:r>
    </w:p>
    <w:p w14:paraId="734915B7" w14:textId="5EB3F4B1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</w:t>
      </w:r>
      <w:r w:rsidR="005A2394">
        <w:t>_6</w:t>
      </w:r>
      <w:r w:rsidR="00901CAD">
        <w:t>123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ust.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3C01D6EE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901CAD">
        <w:rPr>
          <w:rFonts w:ascii="Garamond" w:hAnsi="Garamond" w:cs="Arial"/>
          <w:b/>
          <w:sz w:val="22"/>
          <w:szCs w:val="22"/>
        </w:rPr>
        <w:t>24</w:t>
      </w:r>
      <w:r w:rsidR="00927832">
        <w:rPr>
          <w:rFonts w:ascii="Garamond" w:hAnsi="Garamond" w:cs="Arial"/>
          <w:b/>
          <w:sz w:val="22"/>
          <w:szCs w:val="22"/>
        </w:rPr>
        <w:t>.</w:t>
      </w:r>
      <w:r w:rsidR="00E52EBB">
        <w:rPr>
          <w:rFonts w:ascii="Garamond" w:hAnsi="Garamond" w:cs="Arial"/>
          <w:b/>
          <w:sz w:val="22"/>
          <w:szCs w:val="22"/>
        </w:rPr>
        <w:t>0</w:t>
      </w:r>
      <w:r w:rsidR="00877CF2">
        <w:rPr>
          <w:rFonts w:ascii="Garamond" w:hAnsi="Garamond" w:cs="Arial"/>
          <w:b/>
          <w:sz w:val="22"/>
          <w:szCs w:val="22"/>
        </w:rPr>
        <w:t>7</w:t>
      </w:r>
      <w:r w:rsidR="00DC7475" w:rsidRPr="00DC7475">
        <w:rPr>
          <w:rFonts w:ascii="Garamond" w:hAnsi="Garamond" w:cs="Arial"/>
          <w:b/>
          <w:sz w:val="22"/>
          <w:szCs w:val="22"/>
        </w:rPr>
        <w:t>.202</w:t>
      </w:r>
      <w:r w:rsidR="00E52EBB">
        <w:rPr>
          <w:rFonts w:ascii="Garamond" w:hAnsi="Garamond" w:cs="Arial"/>
          <w:b/>
          <w:sz w:val="22"/>
          <w:szCs w:val="22"/>
        </w:rPr>
        <w:t>3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D96C7A">
        <w:rPr>
          <w:rFonts w:ascii="Garamond" w:hAnsi="Garamond" w:cs="Arial"/>
          <w:sz w:val="22"/>
          <w:szCs w:val="22"/>
        </w:rPr>
        <w:t>09</w:t>
      </w:r>
      <w:r w:rsidR="00927832">
        <w:rPr>
          <w:rFonts w:ascii="Garamond" w:hAnsi="Garamond" w:cs="Arial"/>
          <w:sz w:val="22"/>
          <w:szCs w:val="22"/>
        </w:rPr>
        <w:t>:</w:t>
      </w:r>
      <w:r w:rsidR="00901CAD">
        <w:rPr>
          <w:rFonts w:ascii="Garamond" w:hAnsi="Garamond" w:cs="Arial"/>
          <w:sz w:val="22"/>
          <w:szCs w:val="22"/>
        </w:rPr>
        <w:t>0</w:t>
      </w:r>
      <w:r w:rsidR="00DA6EC4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97A29E0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8777E6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A14C132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C15B62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="00B014BB">
        <w:rPr>
          <w:rFonts w:ascii="Garamond" w:hAnsi="Garamond" w:cs="Arial"/>
          <w:sz w:val="22"/>
          <w:szCs w:val="22"/>
        </w:rPr>
        <w:t xml:space="preserve"> a 8.6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C15B62">
        <w:rPr>
          <w:rFonts w:ascii="Garamond" w:hAnsi="Garamond" w:cs="Arial"/>
          <w:sz w:val="22"/>
          <w:szCs w:val="22"/>
        </w:rPr>
        <w:t xml:space="preserve">Výzvy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59795469" w14:textId="77777777" w:rsidR="00B014BB" w:rsidRPr="00B014BB" w:rsidRDefault="002012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sz w:val="22"/>
          <w:szCs w:val="22"/>
        </w:rPr>
      </w:pPr>
      <w:r w:rsidRPr="00B014B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B014BB">
        <w:rPr>
          <w:rFonts w:ascii="Garamond" w:hAnsi="Garamond" w:cs="Arial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B014BB">
        <w:rPr>
          <w:rFonts w:ascii="Garamond" w:hAnsi="Garamond" w:cs="Arial"/>
          <w:sz w:val="22"/>
          <w:szCs w:val="22"/>
        </w:rPr>
        <w:t xml:space="preserve">, tj. části </w:t>
      </w:r>
      <w:r w:rsidRPr="00B014B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B014BB">
        <w:rPr>
          <w:rFonts w:ascii="Garamond" w:hAnsi="Garamond"/>
          <w:color w:val="00000A"/>
          <w:sz w:val="22"/>
          <w:szCs w:val="22"/>
        </w:rPr>
        <w:t>„</w:t>
      </w:r>
      <w:r w:rsidRPr="00B014BB">
        <w:rPr>
          <w:rFonts w:ascii="Garamond" w:hAnsi="Garamond"/>
          <w:color w:val="00000A"/>
          <w:sz w:val="22"/>
          <w:szCs w:val="22"/>
        </w:rPr>
        <w:t>[</w:t>
      </w:r>
      <w:r w:rsidRPr="00B014B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B014BB">
        <w:rPr>
          <w:rFonts w:ascii="Garamond" w:hAnsi="Garamond"/>
          <w:color w:val="00000A"/>
          <w:sz w:val="22"/>
          <w:szCs w:val="22"/>
        </w:rPr>
        <w:t>]</w:t>
      </w:r>
      <w:r w:rsidR="00E53764" w:rsidRPr="00B014BB">
        <w:rPr>
          <w:rFonts w:ascii="Garamond" w:hAnsi="Garamond"/>
          <w:color w:val="00000A"/>
          <w:sz w:val="22"/>
          <w:szCs w:val="22"/>
        </w:rPr>
        <w:t>“</w:t>
      </w:r>
    </w:p>
    <w:p w14:paraId="75CFE804" w14:textId="40F6DC97" w:rsidR="00B014BB" w:rsidRPr="00B014BB" w:rsidRDefault="00B014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B014BB">
        <w:rPr>
          <w:rStyle w:val="docdata"/>
          <w:rFonts w:ascii="Garamond" w:hAnsi="Garamond"/>
          <w:color w:val="000000" w:themeColor="text1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pokud Zadavatel takové údaje u dané položky vyžaduje doplnit, tj. pokud je příslušná buňka tabulky </w:t>
      </w:r>
      <w:r w:rsidRPr="00B014BB">
        <w:rPr>
          <w:rFonts w:ascii="Garamond" w:hAnsi="Garamond" w:cs="Arial"/>
          <w:color w:val="000000" w:themeColor="text1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 xml:space="preserve"> zvýrazněna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. 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>V případě nesplnění této podmínky může být dodavatel vyloučen ze zadávání veřejné zakázky</w:t>
      </w:r>
      <w:r w:rsidRPr="00B014BB">
        <w:rPr>
          <w:rFonts w:ascii="Garamond" w:hAnsi="Garamond"/>
          <w:color w:val="000000" w:themeColor="text1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3DC40" w14:textId="77777777" w:rsidR="00982226" w:rsidRDefault="00982226" w:rsidP="00795AAC">
      <w:r>
        <w:separator/>
      </w:r>
    </w:p>
  </w:endnote>
  <w:endnote w:type="continuationSeparator" w:id="0">
    <w:p w14:paraId="26F12C3D" w14:textId="77777777" w:rsidR="00982226" w:rsidRDefault="00982226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BC326" w14:textId="447C759D" w:rsidR="007307C7" w:rsidRDefault="007307C7" w:rsidP="007307C7">
    <w:pPr>
      <w:pStyle w:val="Zpat"/>
      <w:tabs>
        <w:tab w:val="left" w:pos="7740"/>
      </w:tabs>
      <w:rPr>
        <w:lang w:eastAsia="cs-CZ"/>
      </w:rPr>
    </w:pPr>
    <w:r>
      <w:tab/>
    </w:r>
  </w:p>
  <w:p w14:paraId="78EC6483" w14:textId="48CDA1DF" w:rsidR="00AD69FB" w:rsidRPr="00EB6175" w:rsidRDefault="00424EA9" w:rsidP="002F419F">
    <w:pPr>
      <w:pStyle w:val="Zpat"/>
      <w:spacing w:before="240"/>
      <w:jc w:val="center"/>
      <w:rPr>
        <w:rFonts w:ascii="Garamond" w:hAnsi="Garamond"/>
      </w:rPr>
    </w:pPr>
    <w:r>
      <w:tab/>
    </w:r>
    <w:r w:rsidR="007E7F8F">
      <w:t>s</w:t>
    </w:r>
    <w:r w:rsidR="00AD69FB" w:rsidRPr="00EB6175">
      <w:rPr>
        <w:rFonts w:ascii="Garamond" w:eastAsia="Arial" w:hAnsi="Garamond" w:cs="Arial"/>
        <w:sz w:val="16"/>
        <w:szCs w:val="16"/>
      </w:rPr>
      <w:t xml:space="preserve">tránka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4626C6" w14:textId="77777777" w:rsidR="00982226" w:rsidRDefault="00982226" w:rsidP="00795AAC">
      <w:r>
        <w:separator/>
      </w:r>
    </w:p>
  </w:footnote>
  <w:footnote w:type="continuationSeparator" w:id="0">
    <w:p w14:paraId="5043835B" w14:textId="77777777" w:rsidR="00982226" w:rsidRDefault="00982226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5BED"/>
    <w:rsid w:val="000075C7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3CF5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B86"/>
    <w:rsid w:val="00117C21"/>
    <w:rsid w:val="00127368"/>
    <w:rsid w:val="0013059E"/>
    <w:rsid w:val="001305E4"/>
    <w:rsid w:val="00134601"/>
    <w:rsid w:val="00134FD3"/>
    <w:rsid w:val="00136141"/>
    <w:rsid w:val="00136723"/>
    <w:rsid w:val="00137892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4EA3"/>
    <w:rsid w:val="001B5234"/>
    <w:rsid w:val="001B553E"/>
    <w:rsid w:val="001B557B"/>
    <w:rsid w:val="001B5FE5"/>
    <w:rsid w:val="001B789C"/>
    <w:rsid w:val="001C4ABC"/>
    <w:rsid w:val="001D2457"/>
    <w:rsid w:val="001E0251"/>
    <w:rsid w:val="001E4E72"/>
    <w:rsid w:val="001E73C9"/>
    <w:rsid w:val="001F6DDB"/>
    <w:rsid w:val="002012BB"/>
    <w:rsid w:val="00203B39"/>
    <w:rsid w:val="00207F0B"/>
    <w:rsid w:val="00217849"/>
    <w:rsid w:val="002179FF"/>
    <w:rsid w:val="002210F2"/>
    <w:rsid w:val="00222FA8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65C61"/>
    <w:rsid w:val="00272068"/>
    <w:rsid w:val="002732D2"/>
    <w:rsid w:val="00274498"/>
    <w:rsid w:val="00281D4A"/>
    <w:rsid w:val="002865E4"/>
    <w:rsid w:val="0029213E"/>
    <w:rsid w:val="00294B61"/>
    <w:rsid w:val="00295C60"/>
    <w:rsid w:val="002B4A7E"/>
    <w:rsid w:val="002B59B9"/>
    <w:rsid w:val="002C475A"/>
    <w:rsid w:val="002C4C68"/>
    <w:rsid w:val="002C7593"/>
    <w:rsid w:val="002D2B61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2610C"/>
    <w:rsid w:val="00331F6E"/>
    <w:rsid w:val="003320CF"/>
    <w:rsid w:val="00342F71"/>
    <w:rsid w:val="00356341"/>
    <w:rsid w:val="00357688"/>
    <w:rsid w:val="00363D53"/>
    <w:rsid w:val="00370A6F"/>
    <w:rsid w:val="0037125E"/>
    <w:rsid w:val="00380881"/>
    <w:rsid w:val="00396BED"/>
    <w:rsid w:val="003A2A0C"/>
    <w:rsid w:val="003A4BA0"/>
    <w:rsid w:val="003B06D8"/>
    <w:rsid w:val="003B2964"/>
    <w:rsid w:val="003B4D43"/>
    <w:rsid w:val="003C1FD6"/>
    <w:rsid w:val="003D116A"/>
    <w:rsid w:val="003D43B7"/>
    <w:rsid w:val="003D4537"/>
    <w:rsid w:val="003D52BD"/>
    <w:rsid w:val="003E3643"/>
    <w:rsid w:val="003E567A"/>
    <w:rsid w:val="003F6BCC"/>
    <w:rsid w:val="003F767D"/>
    <w:rsid w:val="004059B7"/>
    <w:rsid w:val="00406F62"/>
    <w:rsid w:val="00411E64"/>
    <w:rsid w:val="00423A32"/>
    <w:rsid w:val="00424EA9"/>
    <w:rsid w:val="00425FD2"/>
    <w:rsid w:val="0042615B"/>
    <w:rsid w:val="004321E1"/>
    <w:rsid w:val="004376D6"/>
    <w:rsid w:val="004400E1"/>
    <w:rsid w:val="00453ADF"/>
    <w:rsid w:val="00455A27"/>
    <w:rsid w:val="004576B0"/>
    <w:rsid w:val="004717D4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629D"/>
    <w:rsid w:val="00497FE3"/>
    <w:rsid w:val="004A25B3"/>
    <w:rsid w:val="004A64C6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44986"/>
    <w:rsid w:val="0055137A"/>
    <w:rsid w:val="005652A5"/>
    <w:rsid w:val="00571557"/>
    <w:rsid w:val="0057325B"/>
    <w:rsid w:val="00592FF9"/>
    <w:rsid w:val="005A2394"/>
    <w:rsid w:val="005A575C"/>
    <w:rsid w:val="005C01F9"/>
    <w:rsid w:val="005D5E1E"/>
    <w:rsid w:val="005E1AA8"/>
    <w:rsid w:val="005E599C"/>
    <w:rsid w:val="005F633B"/>
    <w:rsid w:val="006135F9"/>
    <w:rsid w:val="00617021"/>
    <w:rsid w:val="00617E73"/>
    <w:rsid w:val="00627743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0740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12672"/>
    <w:rsid w:val="0072046A"/>
    <w:rsid w:val="007307C7"/>
    <w:rsid w:val="00730B83"/>
    <w:rsid w:val="00735FBF"/>
    <w:rsid w:val="00757EB6"/>
    <w:rsid w:val="00763198"/>
    <w:rsid w:val="007706A8"/>
    <w:rsid w:val="0077280C"/>
    <w:rsid w:val="00780026"/>
    <w:rsid w:val="007919B3"/>
    <w:rsid w:val="00792068"/>
    <w:rsid w:val="00795AAC"/>
    <w:rsid w:val="007A25F2"/>
    <w:rsid w:val="007A5DDA"/>
    <w:rsid w:val="007C04E9"/>
    <w:rsid w:val="007C382D"/>
    <w:rsid w:val="007C4256"/>
    <w:rsid w:val="007C5244"/>
    <w:rsid w:val="007D1C00"/>
    <w:rsid w:val="007D473B"/>
    <w:rsid w:val="007D5726"/>
    <w:rsid w:val="007D7BDF"/>
    <w:rsid w:val="007E3610"/>
    <w:rsid w:val="007E7F8F"/>
    <w:rsid w:val="008009FE"/>
    <w:rsid w:val="00800FB4"/>
    <w:rsid w:val="00822D46"/>
    <w:rsid w:val="008252D0"/>
    <w:rsid w:val="0082653A"/>
    <w:rsid w:val="0082680D"/>
    <w:rsid w:val="00841F0D"/>
    <w:rsid w:val="00854B10"/>
    <w:rsid w:val="00857883"/>
    <w:rsid w:val="0086110F"/>
    <w:rsid w:val="00873399"/>
    <w:rsid w:val="008765A4"/>
    <w:rsid w:val="008777E6"/>
    <w:rsid w:val="00877CF2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186A"/>
    <w:rsid w:val="008C2C2D"/>
    <w:rsid w:val="008C6F20"/>
    <w:rsid w:val="008D13AA"/>
    <w:rsid w:val="008D2B9F"/>
    <w:rsid w:val="008D5A47"/>
    <w:rsid w:val="008E0D1D"/>
    <w:rsid w:val="008E0F36"/>
    <w:rsid w:val="008E4A71"/>
    <w:rsid w:val="008E4AAB"/>
    <w:rsid w:val="008E694C"/>
    <w:rsid w:val="008F24EC"/>
    <w:rsid w:val="008F3D91"/>
    <w:rsid w:val="00901CAD"/>
    <w:rsid w:val="00906306"/>
    <w:rsid w:val="00924ABD"/>
    <w:rsid w:val="00927832"/>
    <w:rsid w:val="00931CC1"/>
    <w:rsid w:val="00935123"/>
    <w:rsid w:val="00941766"/>
    <w:rsid w:val="00942A6B"/>
    <w:rsid w:val="009431F2"/>
    <w:rsid w:val="00945C56"/>
    <w:rsid w:val="0095071E"/>
    <w:rsid w:val="009537A4"/>
    <w:rsid w:val="00954513"/>
    <w:rsid w:val="00956D28"/>
    <w:rsid w:val="00961B2D"/>
    <w:rsid w:val="00961D50"/>
    <w:rsid w:val="00966008"/>
    <w:rsid w:val="00971D47"/>
    <w:rsid w:val="009731AC"/>
    <w:rsid w:val="00973532"/>
    <w:rsid w:val="00982226"/>
    <w:rsid w:val="00982E28"/>
    <w:rsid w:val="00986118"/>
    <w:rsid w:val="00996F18"/>
    <w:rsid w:val="009A34FC"/>
    <w:rsid w:val="009A3D78"/>
    <w:rsid w:val="009A4E90"/>
    <w:rsid w:val="009A6752"/>
    <w:rsid w:val="009A6759"/>
    <w:rsid w:val="009A6DB1"/>
    <w:rsid w:val="009B6EFD"/>
    <w:rsid w:val="009D192E"/>
    <w:rsid w:val="009D41CD"/>
    <w:rsid w:val="009F346B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14BB"/>
    <w:rsid w:val="00B02193"/>
    <w:rsid w:val="00B12B58"/>
    <w:rsid w:val="00B16994"/>
    <w:rsid w:val="00B22D5E"/>
    <w:rsid w:val="00B25E4B"/>
    <w:rsid w:val="00B26A4A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B7940"/>
    <w:rsid w:val="00BC094B"/>
    <w:rsid w:val="00BC4C17"/>
    <w:rsid w:val="00BD3729"/>
    <w:rsid w:val="00BD3C6F"/>
    <w:rsid w:val="00BD699D"/>
    <w:rsid w:val="00BE05AE"/>
    <w:rsid w:val="00BE0E20"/>
    <w:rsid w:val="00BF071C"/>
    <w:rsid w:val="00BF1010"/>
    <w:rsid w:val="00C03A55"/>
    <w:rsid w:val="00C03F7B"/>
    <w:rsid w:val="00C15B62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6457"/>
    <w:rsid w:val="00C87F53"/>
    <w:rsid w:val="00C87F88"/>
    <w:rsid w:val="00C95D48"/>
    <w:rsid w:val="00CA4359"/>
    <w:rsid w:val="00CA4653"/>
    <w:rsid w:val="00CA5C46"/>
    <w:rsid w:val="00CB7C9A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1B96"/>
    <w:rsid w:val="00D64A33"/>
    <w:rsid w:val="00D8466E"/>
    <w:rsid w:val="00D96C7A"/>
    <w:rsid w:val="00DA3139"/>
    <w:rsid w:val="00DA44E6"/>
    <w:rsid w:val="00DA465D"/>
    <w:rsid w:val="00DA6EC4"/>
    <w:rsid w:val="00DB0A8D"/>
    <w:rsid w:val="00DB1DE5"/>
    <w:rsid w:val="00DB1E0D"/>
    <w:rsid w:val="00DB45AA"/>
    <w:rsid w:val="00DC15A5"/>
    <w:rsid w:val="00DC5ED1"/>
    <w:rsid w:val="00DC7475"/>
    <w:rsid w:val="00DD0504"/>
    <w:rsid w:val="00DE1BD2"/>
    <w:rsid w:val="00DE4940"/>
    <w:rsid w:val="00DF16B0"/>
    <w:rsid w:val="00DF3053"/>
    <w:rsid w:val="00DF68D5"/>
    <w:rsid w:val="00E01B4D"/>
    <w:rsid w:val="00E22EE0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2EBB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10902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5C25"/>
    <w:rsid w:val="00F976E9"/>
    <w:rsid w:val="00FB284E"/>
    <w:rsid w:val="00FC0944"/>
    <w:rsid w:val="00FC18D6"/>
    <w:rsid w:val="00FC51AF"/>
    <w:rsid w:val="00FD2DC7"/>
    <w:rsid w:val="00FD739A"/>
    <w:rsid w:val="00FD7D40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B01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ClF3tPSQdB46Pj0vi5OJ5nOrXuYOh8nkfKXXdal+54Y=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B2v08ZE38BA16DEdw+gSwXMidBuYMNTiu6qS0iQJDnQ=</DigestValue>
    </Reference>
  </SignedInfo>
  <SignatureValue>0pKDnZkDQUODad2rjnle94ayphXugOpdfNeUra2T71CBIo5HKx2OIbJYMH82F/KpMoCG7Zu6BOhy
05D8j0T+IR8cjWczVHNneZ6BXtkoFbJvSkO+DJSk+teWH7vyDLCk6SHBQKJGnXtzja0qAQZbeWsX
vn/G7MuK/ioOoEvo0OOhGnuqSMYpyv98qghUx4mEJfOvoch1gPMa9Cl2QmE4IF1gNOYV830CzuvN
ml5S384qaCDX8Dze0TUinprO4FWCvTv6j5TY6M2UbbS22FF4gWtzSDkPrXGw3d+dsGsW2AtrTgan
Y/slHemvsB2CGZBTG9u308Ya+DjERNUd1LxuTQ==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/6cG0rTw8FPOQvIMhpNUQheKtHnB2oiB8FNYoi/NSy8=</DigestValue>
      </Reference>
      <Reference URI="/word/endnotes.xml?ContentType=application/vnd.openxmlformats-officedocument.wordprocessingml.endnotes+xml">
        <DigestMethod Algorithm="http://www.w3.org/2001/04/xmlenc#sha256"/>
        <DigestValue>EPVdf2ywJQRtD+dXdmQqmQ877gkejaWPtVotAbYuUXM=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uLpi3SMnFm74YX30dQzdD1miKcatigHkac+XsBJxh14=</DigestValue>
      </Reference>
      <Reference URI="/word/footnotes.xml?ContentType=application/vnd.openxmlformats-officedocument.wordprocessingml.footnotes+xml">
        <DigestMethod Algorithm="http://www.w3.org/2001/04/xmlenc#sha256"/>
        <DigestValue>oOFpvOVxdZh2gNBegehBXKiOfHAm7Z4jR0+SfT8rdYs=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ugHl81YaUQriqYncVPfHAft9pMBK/fRVJkNkKACmRCw=</DigestValue>
      </Reference>
      <Reference URI="/word/settings.xml?ContentType=application/vnd.openxmlformats-officedocument.wordprocessingml.settings+xml">
        <DigestMethod Algorithm="http://www.w3.org/2001/04/xmlenc#sha256"/>
        <DigestValue>D+tydp0hdrdsio6QQSV+EbVz30/eswnd6r/MkEMF5hw=</DigestValue>
      </Reference>
      <Reference URI="/word/styles.xml?ContentType=application/vnd.openxmlformats-officedocument.wordprocessingml.styles+xml">
        <DigestMethod Algorithm="http://www.w3.org/2001/04/xmlenc#sha256"/>
        <DigestValue>T26sMe1+BECRjWvFu6z2YtlDLScCHyCSGkh4DwIxGQk=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hMdoQ7OYpxYN4tS/mylr1NyXVoExpA48PNwKRH+Domw=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2023-07-12T10:24:54Z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2023-07-12T10:24:54Z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6D61CD-7A68-4FD1-9634-82EA7FDCD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5</Pages>
  <Words>1794</Words>
  <Characters>10590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77</cp:revision>
  <cp:lastPrinted>2022-08-18T12:50:00Z</cp:lastPrinted>
  <dcterms:created xsi:type="dcterms:W3CDTF">2021-01-21T11:32:00Z</dcterms:created>
  <dcterms:modified xsi:type="dcterms:W3CDTF">2023-07-12T10:24:00Z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