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17061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E56247">
        <w:rPr>
          <w:rFonts w:ascii="Garamond" w:hAnsi="Garamond"/>
          <w:sz w:val="24"/>
          <w:szCs w:val="24"/>
        </w:rPr>
        <w:t>77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FC6F2A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56247" w:rsidRPr="000A3B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B61DC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C4486">
        <w:rPr>
          <w:rFonts w:ascii="Garamond" w:hAnsi="Garamond" w:cs="Arial"/>
          <w:sz w:val="22"/>
          <w:szCs w:val="22"/>
        </w:rPr>
        <w:t>17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7C4486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E5624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DC1162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7C448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FA47" w14:textId="77777777" w:rsidR="00601261" w:rsidRDefault="00601261" w:rsidP="00795AAC">
      <w:r>
        <w:separator/>
      </w:r>
    </w:p>
  </w:endnote>
  <w:endnote w:type="continuationSeparator" w:id="0">
    <w:p w14:paraId="341DE45B" w14:textId="77777777" w:rsidR="00601261" w:rsidRDefault="006012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E8EF0" w14:textId="77777777" w:rsidR="00601261" w:rsidRDefault="00601261" w:rsidP="00795AAC">
      <w:r>
        <w:separator/>
      </w:r>
    </w:p>
  </w:footnote>
  <w:footnote w:type="continuationSeparator" w:id="0">
    <w:p w14:paraId="479A1CAC" w14:textId="77777777" w:rsidR="00601261" w:rsidRDefault="006012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36EE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E4CDF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01261"/>
    <w:rsid w:val="00611EDF"/>
    <w:rsid w:val="006123D3"/>
    <w:rsid w:val="00612D8D"/>
    <w:rsid w:val="006135F9"/>
    <w:rsid w:val="0061618C"/>
    <w:rsid w:val="00617021"/>
    <w:rsid w:val="00620903"/>
    <w:rsid w:val="00627265"/>
    <w:rsid w:val="0063146B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4486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51B0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2C48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6247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e6JydMJ4F/oTgGAM0+xodWxucGP+w9oeOEgvz3bcADs=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qUGd+F9Rwm81a0hwpZUx+dKRSbSkMnB6wXkbsyMw1pY=</DigestValue>
    </Reference>
  </SignedInfo>
  <SignatureValue>dLH180QJ3tDQdHW0p5Ec3+YfMdTzWi+8udQ8PONP6Kvs1RzPHoDrpxczfXlUAurqy4M36FnMzkMm
CGTboHt/DVujfEbKQJi3dKY5zn/8LYsQ3fUOtk42go/Q3bgMeKQZ6rfLCAaEavDuAZZ2+ks2iVgk
gUvpEq070XgjAQYUTE6sd8sps+aBiE4DQY/2JFanJJJPBlbFj5V4SZd4PoLBUUtu8AroQvvyJNnj
RMx6SvGNnAcZ2bTUIatW95FKyWbuxq53nKFz9JO0MKnPBcDElBtmE1uWB4dsiCYECgN/aUzCkSnQ
c3y1SCHtPcWD4MUO2pwEN0RJNfeyDE5kCgmzTg==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tRD77NXv2QpbJBwgw6I+EWkjajjiwzpgFdKSHr2KMgs=</DigestValue>
      </Reference>
      <Reference URI="/word/document.xml?ContentType=application/vnd.openxmlformats-officedocument.wordprocessingml.document.main+xml">
        <DigestMethod Algorithm="http://www.w3.org/2001/04/xmlenc#sha256"/>
        <DigestValue>zcVdaGDBMY0xd4+59Y6e5+XzQyl/EXcaKboboF2V64s=</DigestValue>
      </Reference>
      <Reference URI="/word/endnotes.xml?ContentType=application/vnd.openxmlformats-officedocument.wordprocessingml.endnotes+xml">
        <DigestMethod Algorithm="http://www.w3.org/2001/04/xmlenc#sha256"/>
        <DigestValue>MDkmDJRzAMO9HLi+mOXWPB0myKw6KkfCTMReuPaAqks=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aYC7iOhvDBBLAqebYxHFqWA2tJX8NAAHXZtJizQI0YY=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fCBy7Y21KvHxnGuJcpVBcgb9LdqiHPshvK45CyjQO3A=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2023-07-03T11:59:52Z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2023-07-03T11:59:52Z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125</cp:revision>
  <cp:lastPrinted>2022-02-22T11:35:00Z</cp:lastPrinted>
  <dcterms:created xsi:type="dcterms:W3CDTF">2021-09-14T05:18:00Z</dcterms:created>
  <dcterms:modified xsi:type="dcterms:W3CDTF">2023-07-03T11:59:00Z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