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28CB02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7C4486">
        <w:rPr>
          <w:rFonts w:ascii="Garamond" w:hAnsi="Garamond"/>
          <w:sz w:val="24"/>
          <w:szCs w:val="24"/>
        </w:rPr>
        <w:t>80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0A5AD8B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C4486" w:rsidRPr="006769C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https://zakazky.zcu.cz/contract_display_6104.html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500910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C4486">
        <w:rPr>
          <w:rFonts w:ascii="Garamond" w:hAnsi="Garamond" w:cs="Arial"/>
          <w:sz w:val="22"/>
          <w:szCs w:val="22"/>
        </w:rPr>
        <w:t>17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7C4486">
        <w:rPr>
          <w:rFonts w:ascii="Garamond" w:hAnsi="Garamond" w:cs="Arial"/>
          <w:sz w:val="22"/>
          <w:szCs w:val="22"/>
        </w:rPr>
        <w:t>7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5D5D7A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DC1162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7C448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63D40DC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5D5D7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8F299" w14:textId="77777777" w:rsidR="008651B0" w:rsidRDefault="008651B0" w:rsidP="00795AAC">
      <w:r>
        <w:separator/>
      </w:r>
    </w:p>
  </w:endnote>
  <w:endnote w:type="continuationSeparator" w:id="0">
    <w:p w14:paraId="3DA7FF1B" w14:textId="77777777" w:rsidR="008651B0" w:rsidRDefault="008651B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C94B6" w14:textId="77777777" w:rsidR="008651B0" w:rsidRDefault="008651B0" w:rsidP="00795AAC">
      <w:r>
        <w:separator/>
      </w:r>
    </w:p>
  </w:footnote>
  <w:footnote w:type="continuationSeparator" w:id="0">
    <w:p w14:paraId="765EE6BB" w14:textId="77777777" w:rsidR="008651B0" w:rsidRDefault="008651B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36EE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E4CDF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5D7A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3146B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4486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51B0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2C48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3B87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0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E3MG8YUgV2dkMUg/9qOAMyPcqFP3VdZ0DuRqkBdqa54=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XDz/Oe6UmPU06/vDQKSimgOhlkhkxdwCGx0mQsw+iKU=</DigestValue>
    </Reference>
  </SignedInfo>
  <SignatureValue>GO8y1yot5g1f91/tkU58HIOuHRyeJfKRRCahoKsDGB/s42L/rrcZe5LDAkGMmeWz+reCYGyL+BKh
3IQ8NjR4vSor4heqLpiFn34aPfznXLUWWqZjTTto9kU/3QdrHx/l4m/pmVUeC1qSligmJ9+nW0Ux
1Wy4W+izFW7KPM9scEjXpGzGdRirH6hZg7hRGeMhB01tvP7xOHIAeR7nyYUUWQuHjWyz4CXf6acT
Xc6f9z8LzJp+sdexlgSgmuBrzTsRTCNSFi7Y01p6KDLUQXtemXHLwxmnKt51e8NuOq4LQC2UQu7j
aWAa/ht1sjGhp+QukGqBgXc+evmlYbpiQz+wdg==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LwzDEz4EcHuNPqhGGamP8k1k35oiWhiNFakzsRpg9No=</DigestValue>
      </Reference>
      <Reference URI="/word/document.xml?ContentType=application/vnd.openxmlformats-officedocument.wordprocessingml.document.main+xml">
        <DigestMethod Algorithm="http://www.w3.org/2001/04/xmlenc#sha256"/>
        <DigestValue>knKcpACHGpben+uTrX/vAo37BV6HQoTgP7+cL2FbW4g=</DigestValue>
      </Reference>
      <Reference URI="/word/endnotes.xml?ContentType=application/vnd.openxmlformats-officedocument.wordprocessingml.endnotes+xml">
        <DigestMethod Algorithm="http://www.w3.org/2001/04/xmlenc#sha256"/>
        <DigestValue>JO6PzJKfcke2u7TOyO5AAmbe6tzXOi50Tx0bHtXUjpY=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fQcBKnooehQ0aKZZM2kKuSjZR9OydtQ4xb9/G0gdLpE=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v4BCEMbJvO83yqU+2VqpJauxn2bulvEFAdb6G0PbEfM=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2023-07-03T06:02:26Z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2023-07-03T06:02:26Z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2289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124</cp:revision>
  <cp:lastPrinted>2022-02-22T11:35:00Z</cp:lastPrinted>
  <dcterms:created xsi:type="dcterms:W3CDTF">2021-09-14T05:18:00Z</dcterms:created>
  <dcterms:modified xsi:type="dcterms:W3CDTF">2023-07-03T06:01:00Z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